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66C" w:rsidRPr="00765259" w:rsidRDefault="0009266C" w:rsidP="0009266C">
      <w:pPr>
        <w:pStyle w:val="Normalny1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Znak </w:t>
      </w:r>
      <w:r w:rsidRPr="00765259">
        <w:rPr>
          <w:rFonts w:asciiTheme="majorHAnsi" w:eastAsia="Cambria" w:hAnsiTheme="majorHAnsi" w:cs="Cambria"/>
          <w:b/>
          <w:sz w:val="21"/>
          <w:szCs w:val="21"/>
        </w:rPr>
        <w:t xml:space="preserve">sprawy: </w:t>
      </w:r>
      <w:r w:rsidR="00E020BD">
        <w:rPr>
          <w:rFonts w:asciiTheme="majorHAnsi" w:eastAsia="Cambria" w:hAnsiTheme="majorHAnsi" w:cs="Cambria"/>
          <w:b/>
          <w:sz w:val="21"/>
          <w:szCs w:val="21"/>
        </w:rPr>
        <w:t>9</w:t>
      </w:r>
      <w:r w:rsidR="00EC5AC7" w:rsidRPr="00765259">
        <w:rPr>
          <w:rFonts w:asciiTheme="majorHAnsi" w:eastAsia="Cambria" w:hAnsiTheme="majorHAnsi" w:cs="Cambria"/>
          <w:b/>
          <w:sz w:val="21"/>
          <w:szCs w:val="21"/>
        </w:rPr>
        <w:t>/TP/202</w:t>
      </w:r>
      <w:r w:rsidR="003A4056" w:rsidRPr="00765259">
        <w:rPr>
          <w:rFonts w:asciiTheme="majorHAnsi" w:eastAsia="Cambria" w:hAnsiTheme="majorHAnsi" w:cs="Cambria"/>
          <w:b/>
          <w:sz w:val="21"/>
          <w:szCs w:val="21"/>
        </w:rPr>
        <w:t>5</w:t>
      </w:r>
      <w:r w:rsidRPr="00765259">
        <w:rPr>
          <w:rFonts w:asciiTheme="majorHAnsi" w:eastAsia="Cambria" w:hAnsiTheme="majorHAnsi" w:cs="Cambria"/>
          <w:sz w:val="21"/>
          <w:szCs w:val="21"/>
        </w:rPr>
        <w:tab/>
      </w:r>
      <w:r w:rsidRPr="00765259">
        <w:rPr>
          <w:rFonts w:asciiTheme="majorHAnsi" w:eastAsia="Cambria" w:hAnsiTheme="majorHAnsi" w:cs="Cambria"/>
          <w:sz w:val="21"/>
          <w:szCs w:val="21"/>
        </w:rPr>
        <w:tab/>
      </w:r>
      <w:r w:rsidRPr="00765259">
        <w:rPr>
          <w:rFonts w:asciiTheme="majorHAnsi" w:eastAsia="Cambria" w:hAnsiTheme="majorHAnsi" w:cs="Cambria"/>
          <w:sz w:val="21"/>
          <w:szCs w:val="21"/>
        </w:rPr>
        <w:tab/>
      </w:r>
      <w:r w:rsidRPr="00765259">
        <w:rPr>
          <w:rFonts w:asciiTheme="majorHAnsi" w:eastAsia="Cambria" w:hAnsiTheme="majorHAnsi" w:cs="Cambria"/>
          <w:sz w:val="21"/>
          <w:szCs w:val="21"/>
        </w:rPr>
        <w:tab/>
      </w:r>
      <w:r w:rsidRPr="00765259">
        <w:rPr>
          <w:rFonts w:asciiTheme="majorHAnsi" w:eastAsia="Cambria" w:hAnsiTheme="majorHAnsi" w:cs="Cambria"/>
          <w:sz w:val="21"/>
          <w:szCs w:val="21"/>
        </w:rPr>
        <w:tab/>
      </w:r>
      <w:r w:rsidRPr="00765259">
        <w:rPr>
          <w:rFonts w:asciiTheme="majorHAnsi" w:eastAsia="Cambria" w:hAnsiTheme="majorHAnsi" w:cs="Cambria"/>
          <w:sz w:val="21"/>
          <w:szCs w:val="21"/>
        </w:rPr>
        <w:tab/>
      </w:r>
      <w:r w:rsidR="003A4056" w:rsidRPr="00765259">
        <w:rPr>
          <w:rFonts w:asciiTheme="majorHAnsi" w:eastAsia="Cambria" w:hAnsiTheme="majorHAnsi" w:cs="Cambria"/>
          <w:sz w:val="21"/>
          <w:szCs w:val="21"/>
        </w:rPr>
        <w:tab/>
      </w:r>
      <w:r w:rsidR="00014864" w:rsidRPr="00765259">
        <w:rPr>
          <w:rFonts w:asciiTheme="majorHAnsi" w:eastAsia="Cambria" w:hAnsiTheme="majorHAnsi" w:cs="Cambria"/>
          <w:b/>
          <w:sz w:val="21"/>
          <w:szCs w:val="21"/>
        </w:rPr>
        <w:t>Załącznik Nr 1</w:t>
      </w:r>
      <w:r w:rsidR="00C6502E" w:rsidRPr="00765259">
        <w:rPr>
          <w:rFonts w:asciiTheme="majorHAnsi" w:eastAsia="Cambria" w:hAnsiTheme="majorHAnsi" w:cs="Cambria"/>
          <w:b/>
          <w:sz w:val="21"/>
          <w:szCs w:val="21"/>
        </w:rPr>
        <w:t xml:space="preserve"> do S</w:t>
      </w:r>
      <w:r w:rsidRPr="00765259">
        <w:rPr>
          <w:rFonts w:asciiTheme="majorHAnsi" w:eastAsia="Cambria" w:hAnsiTheme="majorHAnsi" w:cs="Cambria"/>
          <w:b/>
          <w:sz w:val="21"/>
          <w:szCs w:val="21"/>
        </w:rPr>
        <w:t>WZ</w:t>
      </w:r>
    </w:p>
    <w:p w:rsidR="00F816E5" w:rsidRPr="00765259" w:rsidRDefault="00F816E5" w:rsidP="00F816E5">
      <w:pPr>
        <w:pStyle w:val="Normalny1"/>
        <w:spacing w:before="240" w:after="240"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765259">
        <w:rPr>
          <w:rFonts w:asciiTheme="majorHAnsi" w:hAnsiTheme="majorHAnsi" w:cs="Arial"/>
          <w:b/>
          <w:bCs/>
          <w:color w:val="000000"/>
          <w:sz w:val="20"/>
          <w:szCs w:val="20"/>
        </w:rPr>
        <w:t>FORMULARZ CENOWY</w:t>
      </w:r>
    </w:p>
    <w:p w:rsidR="00F816E5" w:rsidRPr="00765259" w:rsidRDefault="00F816E5" w:rsidP="00F816E5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765259">
        <w:rPr>
          <w:rFonts w:asciiTheme="majorHAnsi" w:eastAsia="Cambria" w:hAnsiTheme="majorHAnsi" w:cs="Cambria"/>
          <w:sz w:val="21"/>
          <w:szCs w:val="21"/>
        </w:rPr>
        <w:t>Postępowanie o udzielenie zamówienia publicznego na:</w:t>
      </w:r>
    </w:p>
    <w:p w:rsidR="00F816E5" w:rsidRPr="00CB7866" w:rsidRDefault="0047385F" w:rsidP="00413D53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CB7866">
        <w:rPr>
          <w:rFonts w:ascii="Cambria" w:hAnsi="Cambria" w:cs="Arial"/>
          <w:b/>
          <w:bCs/>
          <w:sz w:val="21"/>
          <w:szCs w:val="21"/>
        </w:rPr>
        <w:t>Dostawa oprogramowania na potrzeby Akademii Muzycznej im. Grażyny i Kiejstuta Bacewiczów w</w:t>
      </w:r>
      <w:r w:rsidR="00CB7866">
        <w:rPr>
          <w:rFonts w:ascii="Cambria" w:hAnsi="Cambria" w:cs="Arial"/>
          <w:b/>
          <w:bCs/>
          <w:sz w:val="21"/>
          <w:szCs w:val="21"/>
        </w:rPr>
        <w:t> </w:t>
      </w:r>
      <w:r w:rsidRPr="00CB7866">
        <w:rPr>
          <w:rFonts w:ascii="Cambria" w:hAnsi="Cambria" w:cs="Arial"/>
          <w:b/>
          <w:bCs/>
          <w:sz w:val="21"/>
          <w:szCs w:val="21"/>
        </w:rPr>
        <w:t>Łodzi</w:t>
      </w:r>
    </w:p>
    <w:tbl>
      <w:tblPr>
        <w:tblW w:w="10536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1817"/>
        <w:gridCol w:w="3002"/>
        <w:gridCol w:w="1559"/>
        <w:gridCol w:w="1676"/>
        <w:gridCol w:w="25"/>
        <w:gridCol w:w="1817"/>
      </w:tblGrid>
      <w:tr w:rsidR="00413D53" w:rsidRPr="007B31CA" w:rsidTr="00413D53">
        <w:trPr>
          <w:trHeight w:val="56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D53" w:rsidRPr="007B31CA" w:rsidRDefault="00413D53" w:rsidP="0070643E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Nr poz.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D53" w:rsidRPr="007B31CA" w:rsidRDefault="00413D53" w:rsidP="0070643E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7B31CA" w:rsidRDefault="00413D53" w:rsidP="0070643E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Nazwa i wersja oprogramowania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7B31CA" w:rsidRDefault="00413D53" w:rsidP="0047385F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Licencja </w:t>
            </w:r>
            <w:r w:rsidRPr="0047385F">
              <w:rPr>
                <w:rFonts w:asciiTheme="majorHAnsi" w:hAnsiTheme="majorHAnsi" w:cs="Arial"/>
                <w:b/>
                <w:bCs/>
                <w:sz w:val="18"/>
                <w:szCs w:val="20"/>
              </w:rPr>
              <w:t>bezterminowa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7B31CA" w:rsidRDefault="00413D53" w:rsidP="0047385F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Sposób monitorowania parametrów urządzenia (SNMP, Ag</w:t>
            </w: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ent, inny – należy wskazać jaki</w:t>
            </w:r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7B31CA" w:rsidRDefault="00413D53" w:rsidP="0070643E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Wartość netto pozycji </w:t>
            </w:r>
          </w:p>
          <w:p w:rsidR="00413D53" w:rsidRPr="007B31CA" w:rsidRDefault="00413D53" w:rsidP="0070643E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[PLN]</w:t>
            </w:r>
          </w:p>
        </w:tc>
      </w:tr>
      <w:tr w:rsidR="00413D53" w:rsidRPr="007B31CA" w:rsidTr="00413D53">
        <w:trPr>
          <w:trHeight w:val="31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D53" w:rsidRPr="007B31CA" w:rsidRDefault="00413D53" w:rsidP="0070643E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D53" w:rsidRPr="007B31CA" w:rsidRDefault="00413D53" w:rsidP="0070643E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7B31CA" w:rsidRDefault="00413D53" w:rsidP="0070643E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Default="00413D53" w:rsidP="0047385F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Default="00413D53" w:rsidP="0047385F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7B31CA" w:rsidRDefault="00413D53" w:rsidP="0070643E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>6</w:t>
            </w:r>
          </w:p>
        </w:tc>
      </w:tr>
      <w:tr w:rsidR="00413D53" w:rsidRPr="007B31CA" w:rsidTr="00413D53">
        <w:trPr>
          <w:trHeight w:val="175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D53" w:rsidRPr="007B31CA" w:rsidRDefault="00413D53" w:rsidP="0070643E">
            <w:pPr>
              <w:autoSpaceDE w:val="0"/>
              <w:autoSpaceDN w:val="0"/>
              <w:adjustRightInd w:val="0"/>
              <w:spacing w:line="276" w:lineRule="auto"/>
              <w:ind w:right="-108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7B31CA">
              <w:rPr>
                <w:rFonts w:asciiTheme="majorHAnsi" w:hAnsiTheme="majorHAnsi" w:cs="Arial"/>
                <w:sz w:val="20"/>
                <w:szCs w:val="20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D53" w:rsidRPr="003F0D27" w:rsidRDefault="00413D53" w:rsidP="00413D53">
            <w:pPr>
              <w:spacing w:line="276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>
              <w:rPr>
                <w:rFonts w:asciiTheme="majorHAnsi" w:hAnsiTheme="majorHAnsi"/>
                <w:sz w:val="20"/>
                <w:szCs w:val="22"/>
              </w:rPr>
              <w:t xml:space="preserve">Oprogramowanie do monitoringu, </w:t>
            </w:r>
            <w:r w:rsidRPr="0047385F">
              <w:rPr>
                <w:rFonts w:asciiTheme="majorHAnsi" w:hAnsiTheme="majorHAnsi"/>
                <w:sz w:val="20"/>
                <w:szCs w:val="22"/>
              </w:rPr>
              <w:t>zabezpieczenia i</w:t>
            </w:r>
            <w:r>
              <w:rPr>
                <w:rFonts w:asciiTheme="majorHAnsi" w:hAnsiTheme="majorHAnsi"/>
                <w:sz w:val="20"/>
                <w:szCs w:val="22"/>
              </w:rPr>
              <w:t> </w:t>
            </w:r>
            <w:r w:rsidRPr="0047385F">
              <w:rPr>
                <w:rFonts w:asciiTheme="majorHAnsi" w:hAnsiTheme="majorHAnsi"/>
                <w:sz w:val="20"/>
                <w:szCs w:val="22"/>
              </w:rPr>
              <w:t>przesyłu danych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3" w:rsidRPr="007B31CA" w:rsidRDefault="00413D53" w:rsidP="00A70F3E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7B31CA" w:rsidRDefault="00413D53" w:rsidP="006D09AA">
            <w:pPr>
              <w:spacing w:line="276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Default="00413D53" w:rsidP="005A01C9">
            <w:pPr>
              <w:pStyle w:val="Akapitzlist"/>
              <w:widowControl/>
              <w:numPr>
                <w:ilvl w:val="1"/>
                <w:numId w:val="95"/>
              </w:numPr>
              <w:suppressAutoHyphens w:val="0"/>
              <w:spacing w:line="259" w:lineRule="auto"/>
              <w:ind w:left="176" w:hanging="284"/>
              <w:contextualSpacing w:val="0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proofErr w:type="spellStart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Proxmox</w:t>
            </w:r>
            <w:proofErr w:type="spellEnd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VE:</w:t>
            </w:r>
          </w:p>
          <w:p w:rsidR="00413D53" w:rsidRPr="0047385F" w:rsidRDefault="00413D53" w:rsidP="00E7219A">
            <w:pPr>
              <w:pStyle w:val="Akapitzlist"/>
              <w:widowControl/>
              <w:suppressAutoHyphens w:val="0"/>
              <w:spacing w:before="120" w:after="120" w:line="259" w:lineRule="auto"/>
              <w:ind w:left="176"/>
              <w:contextualSpacing w:val="0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413D53" w:rsidRDefault="00413D53" w:rsidP="005A01C9">
            <w:pPr>
              <w:pStyle w:val="Akapitzlist"/>
              <w:widowControl/>
              <w:numPr>
                <w:ilvl w:val="1"/>
                <w:numId w:val="95"/>
              </w:numPr>
              <w:suppressAutoHyphens w:val="0"/>
              <w:spacing w:before="120" w:after="120" w:line="259" w:lineRule="auto"/>
              <w:ind w:left="176" w:hanging="284"/>
              <w:contextualSpacing w:val="0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proofErr w:type="spellStart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Synology</w:t>
            </w:r>
            <w:proofErr w:type="spellEnd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:</w:t>
            </w:r>
          </w:p>
          <w:p w:rsidR="00413D53" w:rsidRPr="00E7219A" w:rsidRDefault="00413D53" w:rsidP="00E7219A">
            <w:pPr>
              <w:widowControl/>
              <w:suppressAutoHyphens w:val="0"/>
              <w:spacing w:before="120" w:after="120" w:line="259" w:lineRule="auto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413D53" w:rsidRDefault="00413D53" w:rsidP="005A01C9">
            <w:pPr>
              <w:pStyle w:val="Akapitzlist"/>
              <w:widowControl/>
              <w:numPr>
                <w:ilvl w:val="1"/>
                <w:numId w:val="95"/>
              </w:numPr>
              <w:suppressAutoHyphens w:val="0"/>
              <w:spacing w:before="120" w:after="120" w:line="259" w:lineRule="auto"/>
              <w:ind w:left="176" w:hanging="284"/>
              <w:contextualSpacing w:val="0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proofErr w:type="spellStart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Switche</w:t>
            </w:r>
            <w:proofErr w:type="spellEnd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Zyxel</w:t>
            </w:r>
            <w:proofErr w:type="spellEnd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:</w:t>
            </w:r>
          </w:p>
          <w:p w:rsidR="00413D53" w:rsidRPr="0047385F" w:rsidRDefault="00413D53" w:rsidP="00E7219A">
            <w:pPr>
              <w:pStyle w:val="Akapitzlist"/>
              <w:widowControl/>
              <w:suppressAutoHyphens w:val="0"/>
              <w:spacing w:before="120" w:after="120" w:line="259" w:lineRule="auto"/>
              <w:ind w:left="176"/>
              <w:contextualSpacing w:val="0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413D53" w:rsidRDefault="00413D53" w:rsidP="005A01C9">
            <w:pPr>
              <w:pStyle w:val="Akapitzlist"/>
              <w:widowControl/>
              <w:numPr>
                <w:ilvl w:val="1"/>
                <w:numId w:val="95"/>
              </w:numPr>
              <w:suppressAutoHyphens w:val="0"/>
              <w:spacing w:before="120" w:after="120" w:line="259" w:lineRule="auto"/>
              <w:ind w:left="176" w:hanging="284"/>
              <w:contextualSpacing w:val="0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proofErr w:type="spellStart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Allen&amp;Heath</w:t>
            </w:r>
            <w:proofErr w:type="spellEnd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dLive</w:t>
            </w:r>
            <w:proofErr w:type="spellEnd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CDM64U:</w:t>
            </w:r>
          </w:p>
          <w:p w:rsidR="00413D53" w:rsidRPr="00E7219A" w:rsidRDefault="00413D53" w:rsidP="00E7219A">
            <w:pPr>
              <w:widowControl/>
              <w:suppressAutoHyphens w:val="0"/>
              <w:spacing w:before="120" w:after="120" w:line="259" w:lineRule="auto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413D53" w:rsidRDefault="00413D53" w:rsidP="005A01C9">
            <w:pPr>
              <w:pStyle w:val="Akapitzlist"/>
              <w:widowControl/>
              <w:numPr>
                <w:ilvl w:val="1"/>
                <w:numId w:val="95"/>
              </w:numPr>
              <w:suppressAutoHyphens w:val="0"/>
              <w:spacing w:before="120" w:after="120" w:line="259" w:lineRule="auto"/>
              <w:ind w:left="176" w:hanging="284"/>
              <w:contextualSpacing w:val="0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proofErr w:type="spellStart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Allen&amp;Heath</w:t>
            </w:r>
            <w:proofErr w:type="spellEnd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dLive</w:t>
            </w:r>
            <w:proofErr w:type="spellEnd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C3500:</w:t>
            </w:r>
          </w:p>
          <w:p w:rsidR="00413D53" w:rsidRPr="0047385F" w:rsidRDefault="00413D53" w:rsidP="00E7219A">
            <w:pPr>
              <w:pStyle w:val="Akapitzlist"/>
              <w:widowControl/>
              <w:suppressAutoHyphens w:val="0"/>
              <w:spacing w:after="160" w:line="259" w:lineRule="auto"/>
              <w:ind w:left="17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D53" w:rsidRPr="007B31CA" w:rsidRDefault="00413D53" w:rsidP="0070643E">
            <w:pPr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413D53" w:rsidRPr="007B31CA" w:rsidTr="00413D53">
        <w:trPr>
          <w:trHeight w:val="567"/>
        </w:trPr>
        <w:tc>
          <w:tcPr>
            <w:tcW w:w="10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13D53" w:rsidRPr="007B31CA" w:rsidRDefault="00413D53" w:rsidP="00413D53">
            <w:pPr>
              <w:spacing w:line="276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Podsumowanie</w:t>
            </w:r>
          </w:p>
        </w:tc>
      </w:tr>
      <w:tr w:rsidR="00413D53" w:rsidRPr="007B31CA" w:rsidTr="006D09AA">
        <w:trPr>
          <w:trHeight w:val="65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E86225" w:rsidRDefault="00413D53" w:rsidP="0070643E">
            <w:pPr>
              <w:tabs>
                <w:tab w:val="left" w:pos="426"/>
              </w:tabs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  <w:lang w:eastAsia="pl-PL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7B31CA" w:rsidRDefault="00413D53" w:rsidP="00413D53">
            <w:pPr>
              <w:tabs>
                <w:tab w:val="left" w:pos="426"/>
              </w:tabs>
              <w:spacing w:line="276" w:lineRule="auto"/>
              <w:jc w:val="right"/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  <w:t>Cena całkowita netto [PLN]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D53" w:rsidRPr="007B31CA" w:rsidRDefault="00413D53" w:rsidP="0070643E">
            <w:pPr>
              <w:tabs>
                <w:tab w:val="left" w:pos="426"/>
              </w:tabs>
              <w:spacing w:line="276" w:lineRule="auto"/>
              <w:ind w:firstLine="142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  <w:t>…………….</w:t>
            </w:r>
          </w:p>
        </w:tc>
      </w:tr>
      <w:tr w:rsidR="00413D53" w:rsidRPr="007B31CA" w:rsidTr="006D09AA">
        <w:trPr>
          <w:trHeight w:val="54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E86225" w:rsidRDefault="00413D53" w:rsidP="0070643E">
            <w:pPr>
              <w:tabs>
                <w:tab w:val="left" w:pos="426"/>
              </w:tabs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  <w:lang w:eastAsia="pl-PL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7B31CA" w:rsidRDefault="00413D53" w:rsidP="00413D53">
            <w:pPr>
              <w:tabs>
                <w:tab w:val="left" w:pos="426"/>
              </w:tabs>
              <w:spacing w:line="276" w:lineRule="auto"/>
              <w:jc w:val="right"/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  <w:t>Podatek VAT …. %  [PLN]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3D53" w:rsidRPr="007B31CA" w:rsidRDefault="00413D53" w:rsidP="0070643E">
            <w:pPr>
              <w:tabs>
                <w:tab w:val="left" w:pos="426"/>
              </w:tabs>
              <w:spacing w:line="276" w:lineRule="auto"/>
              <w:ind w:firstLine="142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  <w:t>…………….</w:t>
            </w:r>
          </w:p>
        </w:tc>
      </w:tr>
      <w:tr w:rsidR="00413D53" w:rsidRPr="007B31CA" w:rsidTr="006D09AA">
        <w:trPr>
          <w:trHeight w:val="56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E86225" w:rsidRDefault="00413D53" w:rsidP="0070643E">
            <w:pPr>
              <w:tabs>
                <w:tab w:val="left" w:pos="426"/>
              </w:tabs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  <w:lang w:eastAsia="pl-PL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7B31CA" w:rsidRDefault="00413D53" w:rsidP="00413D53">
            <w:pPr>
              <w:tabs>
                <w:tab w:val="left" w:pos="426"/>
              </w:tabs>
              <w:spacing w:line="276" w:lineRule="auto"/>
              <w:jc w:val="right"/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  <w:t>Cena całkowita brutto</w:t>
            </w:r>
            <w:r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3D53" w:rsidRPr="007B31CA" w:rsidRDefault="00413D53" w:rsidP="0070643E">
            <w:pPr>
              <w:tabs>
                <w:tab w:val="left" w:pos="426"/>
              </w:tabs>
              <w:spacing w:line="276" w:lineRule="auto"/>
              <w:ind w:firstLine="142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  <w:t>…………….</w:t>
            </w:r>
          </w:p>
        </w:tc>
      </w:tr>
    </w:tbl>
    <w:p w:rsidR="00764CCE" w:rsidRDefault="00F816E5" w:rsidP="00764CCE">
      <w:pPr>
        <w:pStyle w:val="Normalny1"/>
        <w:spacing w:before="80" w:after="80" w:line="276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7B31CA">
        <w:rPr>
          <w:rFonts w:asciiTheme="majorHAnsi" w:hAnsiTheme="majorHAnsi" w:cs="Arial"/>
          <w:b/>
          <w:sz w:val="21"/>
          <w:szCs w:val="21"/>
        </w:rPr>
        <w:t xml:space="preserve">Uwaga: </w:t>
      </w:r>
    </w:p>
    <w:p w:rsidR="006D09AA" w:rsidRDefault="006D09AA" w:rsidP="00764CCE">
      <w:pPr>
        <w:pStyle w:val="Normalny1"/>
        <w:numPr>
          <w:ilvl w:val="6"/>
          <w:numId w:val="21"/>
        </w:numPr>
        <w:spacing w:after="80" w:line="276" w:lineRule="auto"/>
        <w:ind w:left="284" w:hanging="284"/>
        <w:jc w:val="both"/>
        <w:rPr>
          <w:rFonts w:asciiTheme="majorHAnsi" w:hAnsiTheme="majorHAnsi" w:cs="Arial"/>
          <w:sz w:val="20"/>
          <w:szCs w:val="21"/>
          <w:u w:val="single"/>
        </w:rPr>
      </w:pPr>
      <w:r>
        <w:rPr>
          <w:rFonts w:asciiTheme="majorHAnsi" w:hAnsiTheme="majorHAnsi" w:cs="Arial"/>
          <w:sz w:val="20"/>
          <w:szCs w:val="21"/>
          <w:u w:val="single"/>
        </w:rPr>
        <w:t>Zamawiający wymaga bezterminowej licencji na dostarczone oprogramowanie.</w:t>
      </w:r>
    </w:p>
    <w:p w:rsidR="00F816E5" w:rsidRDefault="00F816E5" w:rsidP="00764CCE">
      <w:pPr>
        <w:pStyle w:val="Normalny1"/>
        <w:numPr>
          <w:ilvl w:val="6"/>
          <w:numId w:val="21"/>
        </w:numPr>
        <w:spacing w:after="80" w:line="276" w:lineRule="auto"/>
        <w:ind w:left="284" w:hanging="284"/>
        <w:jc w:val="both"/>
        <w:rPr>
          <w:rFonts w:asciiTheme="majorHAnsi" w:hAnsiTheme="majorHAnsi" w:cs="Arial"/>
          <w:sz w:val="20"/>
          <w:szCs w:val="21"/>
          <w:u w:val="single"/>
        </w:rPr>
      </w:pPr>
      <w:r w:rsidRPr="00413D53">
        <w:rPr>
          <w:rFonts w:asciiTheme="majorHAnsi" w:hAnsiTheme="majorHAnsi" w:cs="Arial"/>
          <w:sz w:val="20"/>
          <w:szCs w:val="21"/>
          <w:u w:val="single"/>
        </w:rPr>
        <w:t>Formularz cenowy stanowi załącznik do oferty, musi zostać przygotowany według zasad właściwych dla ofert i nie podlega uzupełnieniu. Nie przedłożenie formularza cenowego lub jego części wraz z ofertą lub przedłożenie formularza niezgodnego z wymaganiami SWZ</w:t>
      </w:r>
      <w:r w:rsidR="00764CCE" w:rsidRPr="00413D53">
        <w:rPr>
          <w:rFonts w:asciiTheme="majorHAnsi" w:hAnsiTheme="majorHAnsi" w:cs="Arial"/>
          <w:sz w:val="20"/>
          <w:szCs w:val="21"/>
          <w:u w:val="single"/>
        </w:rPr>
        <w:t>, w tym niewypełnionego zgodnie z wzorem</w:t>
      </w:r>
      <w:r w:rsidR="00413D53" w:rsidRPr="00413D53">
        <w:rPr>
          <w:rFonts w:asciiTheme="majorHAnsi" w:hAnsiTheme="majorHAnsi" w:cs="Arial"/>
          <w:sz w:val="20"/>
          <w:szCs w:val="21"/>
          <w:u w:val="single"/>
        </w:rPr>
        <w:t xml:space="preserve"> lub niepodpisanego</w:t>
      </w:r>
      <w:r w:rsidR="00764CCE" w:rsidRPr="00413D53">
        <w:rPr>
          <w:rFonts w:asciiTheme="majorHAnsi" w:hAnsiTheme="majorHAnsi" w:cs="Arial"/>
          <w:sz w:val="20"/>
          <w:szCs w:val="21"/>
          <w:u w:val="single"/>
        </w:rPr>
        <w:t>,</w:t>
      </w:r>
      <w:r w:rsidRPr="00413D53">
        <w:rPr>
          <w:rFonts w:asciiTheme="majorHAnsi" w:hAnsiTheme="majorHAnsi" w:cs="Arial"/>
          <w:sz w:val="20"/>
          <w:szCs w:val="21"/>
          <w:u w:val="single"/>
        </w:rPr>
        <w:t xml:space="preserve"> spowoduje odrzucenie oferty na podstawie art. 226 ust. 1 pkt. 5 PZP ustawy PZP jako niezgodnej z</w:t>
      </w:r>
      <w:r w:rsidR="00764CCE" w:rsidRPr="00413D53">
        <w:rPr>
          <w:rFonts w:asciiTheme="majorHAnsi" w:hAnsiTheme="majorHAnsi" w:cs="Arial"/>
          <w:sz w:val="20"/>
          <w:szCs w:val="21"/>
          <w:u w:val="single"/>
        </w:rPr>
        <w:t> </w:t>
      </w:r>
      <w:r w:rsidRPr="00413D53">
        <w:rPr>
          <w:rFonts w:asciiTheme="majorHAnsi" w:hAnsiTheme="majorHAnsi" w:cs="Arial"/>
          <w:sz w:val="20"/>
          <w:szCs w:val="21"/>
          <w:u w:val="single"/>
        </w:rPr>
        <w:t>warunkami zamówienia.</w:t>
      </w:r>
    </w:p>
    <w:p w:rsidR="00243F21" w:rsidRPr="00413D53" w:rsidRDefault="00243F21" w:rsidP="00764CCE">
      <w:pPr>
        <w:pStyle w:val="Normalny1"/>
        <w:numPr>
          <w:ilvl w:val="6"/>
          <w:numId w:val="21"/>
        </w:numPr>
        <w:spacing w:after="80" w:line="276" w:lineRule="auto"/>
        <w:ind w:left="284" w:hanging="284"/>
        <w:jc w:val="both"/>
        <w:rPr>
          <w:rFonts w:asciiTheme="majorHAnsi" w:hAnsiTheme="majorHAnsi" w:cs="Arial"/>
          <w:sz w:val="20"/>
          <w:szCs w:val="21"/>
          <w:u w:val="single"/>
        </w:rPr>
      </w:pPr>
      <w:r w:rsidRPr="0098452C">
        <w:rPr>
          <w:rFonts w:ascii="Cambria" w:eastAsia="Cambria" w:hAnsi="Cambria" w:cs="Cambria"/>
          <w:b/>
          <w:color w:val="000000"/>
          <w:sz w:val="21"/>
          <w:szCs w:val="21"/>
          <w:u w:val="single"/>
        </w:rPr>
        <w:t>Interaktywny formularz oferty należy pobrać ze strony postępowania.</w:t>
      </w:r>
    </w:p>
    <w:p w:rsidR="00764CCE" w:rsidRPr="007B31CA" w:rsidRDefault="00764CCE" w:rsidP="005667B7">
      <w:pPr>
        <w:pStyle w:val="Normalny1"/>
        <w:spacing w:after="80" w:line="276" w:lineRule="auto"/>
        <w:ind w:left="284"/>
        <w:jc w:val="both"/>
        <w:rPr>
          <w:rFonts w:asciiTheme="majorHAnsi" w:hAnsiTheme="majorHAnsi" w:cs="Arial"/>
          <w:b/>
          <w:sz w:val="21"/>
          <w:szCs w:val="21"/>
        </w:rPr>
      </w:pPr>
    </w:p>
    <w:p w:rsidR="00243F21" w:rsidRDefault="00243F21" w:rsidP="00F816E5">
      <w:pPr>
        <w:pStyle w:val="Normalny1"/>
        <w:spacing w:line="276" w:lineRule="auto"/>
        <w:ind w:left="6521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F816E5" w:rsidRPr="00DC472A" w:rsidRDefault="00F816E5" w:rsidP="00F816E5">
      <w:pPr>
        <w:pStyle w:val="Normalny1"/>
        <w:spacing w:line="276" w:lineRule="auto"/>
        <w:ind w:left="6521"/>
        <w:jc w:val="both"/>
        <w:rPr>
          <w:rFonts w:asciiTheme="majorHAnsi" w:eastAsia="Cambria" w:hAnsiTheme="majorHAnsi" w:cs="Cambria"/>
          <w:sz w:val="21"/>
          <w:szCs w:val="21"/>
        </w:rPr>
      </w:pPr>
      <w:r>
        <w:rPr>
          <w:rFonts w:asciiTheme="majorHAnsi" w:eastAsia="Cambria" w:hAnsiTheme="majorHAnsi" w:cs="Cambria"/>
          <w:sz w:val="21"/>
          <w:szCs w:val="21"/>
        </w:rPr>
        <w:t xml:space="preserve">    </w:t>
      </w:r>
      <w:r w:rsidRPr="00DC472A">
        <w:rPr>
          <w:rFonts w:asciiTheme="majorHAnsi" w:eastAsia="Cambria" w:hAnsiTheme="majorHAnsi" w:cs="Cambria"/>
          <w:sz w:val="21"/>
          <w:szCs w:val="21"/>
        </w:rPr>
        <w:t>…</w:t>
      </w:r>
      <w:r>
        <w:rPr>
          <w:rFonts w:asciiTheme="majorHAnsi" w:eastAsia="Cambria" w:hAnsiTheme="majorHAnsi" w:cs="Cambria"/>
          <w:sz w:val="21"/>
          <w:szCs w:val="21"/>
        </w:rPr>
        <w:t>…</w:t>
      </w:r>
      <w:r w:rsidRPr="00DC472A">
        <w:rPr>
          <w:rFonts w:asciiTheme="majorHAnsi" w:eastAsia="Cambria" w:hAnsiTheme="majorHAnsi" w:cs="Cambria"/>
          <w:sz w:val="21"/>
          <w:szCs w:val="21"/>
        </w:rPr>
        <w:t>……………………….</w:t>
      </w:r>
    </w:p>
    <w:p w:rsidR="00413D53" w:rsidRDefault="00F816E5" w:rsidP="00413D53">
      <w:pPr>
        <w:pStyle w:val="Normalny1"/>
        <w:spacing w:after="120" w:line="276" w:lineRule="auto"/>
        <w:ind w:left="4963" w:firstLine="709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Podpis Wykonawcy</w:t>
      </w:r>
    </w:p>
    <w:p w:rsidR="00F816E5" w:rsidRDefault="00A70F3E" w:rsidP="00413D53">
      <w:pPr>
        <w:pStyle w:val="Normalny1"/>
        <w:spacing w:after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lastRenderedPageBreak/>
        <w:t xml:space="preserve">Znak sprawy: </w:t>
      </w:r>
      <w:r w:rsidR="00E020BD">
        <w:rPr>
          <w:rFonts w:asciiTheme="majorHAnsi" w:eastAsia="Cambria" w:hAnsiTheme="majorHAnsi" w:cs="Cambria"/>
          <w:b/>
          <w:sz w:val="21"/>
          <w:szCs w:val="21"/>
        </w:rPr>
        <w:t>9</w:t>
      </w:r>
      <w:r>
        <w:rPr>
          <w:rFonts w:asciiTheme="majorHAnsi" w:eastAsia="Cambria" w:hAnsiTheme="majorHAnsi" w:cs="Cambria"/>
          <w:b/>
          <w:sz w:val="21"/>
          <w:szCs w:val="21"/>
        </w:rPr>
        <w:t>/TP/2025</w:t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>
        <w:rPr>
          <w:rFonts w:asciiTheme="majorHAnsi" w:eastAsia="Cambria" w:hAnsiTheme="majorHAnsi" w:cs="Cambria"/>
          <w:sz w:val="21"/>
          <w:szCs w:val="21"/>
        </w:rPr>
        <w:tab/>
      </w:r>
      <w:r w:rsidR="0070643E">
        <w:rPr>
          <w:rFonts w:asciiTheme="majorHAnsi" w:eastAsia="Cambria" w:hAnsiTheme="majorHAnsi" w:cs="Cambria"/>
          <w:b/>
          <w:sz w:val="21"/>
          <w:szCs w:val="21"/>
        </w:rPr>
        <w:t>Załącznik Nr 2</w:t>
      </w:r>
      <w:r w:rsidRPr="00D6495A">
        <w:rPr>
          <w:rFonts w:asciiTheme="majorHAnsi" w:eastAsia="Cambria" w:hAnsiTheme="majorHAnsi" w:cs="Cambria"/>
          <w:b/>
          <w:sz w:val="21"/>
          <w:szCs w:val="21"/>
        </w:rPr>
        <w:t xml:space="preserve"> do SWZ</w:t>
      </w:r>
    </w:p>
    <w:p w:rsidR="00A70F3E" w:rsidRDefault="00A70F3E" w:rsidP="0009266C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</w:p>
    <w:p w:rsidR="0009266C" w:rsidRDefault="0009266C" w:rsidP="0009266C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OŚWIADCZENIE WYKONAWCY </w:t>
      </w:r>
    </w:p>
    <w:p w:rsidR="002703E6" w:rsidRPr="00DC472A" w:rsidRDefault="002703E6" w:rsidP="0009266C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320868">
        <w:rPr>
          <w:rFonts w:ascii="Cambria" w:hAnsi="Cambria"/>
          <w:b/>
          <w:sz w:val="22"/>
          <w:szCs w:val="22"/>
        </w:rPr>
        <w:t xml:space="preserve">składane na podstawie </w:t>
      </w:r>
      <w:r w:rsidRPr="00320868">
        <w:rPr>
          <w:rFonts w:ascii="Cambria" w:hAnsi="Cambria" w:cs="Arial"/>
          <w:b/>
          <w:sz w:val="22"/>
          <w:szCs w:val="22"/>
        </w:rPr>
        <w:t xml:space="preserve">art. 125 ust. 1 ustawy z dnia 11 września 2019 r. </w:t>
      </w:r>
      <w:r w:rsidRPr="00320868">
        <w:rPr>
          <w:rFonts w:ascii="Cambria" w:hAnsi="Cambria" w:cs="Arial"/>
          <w:b/>
          <w:sz w:val="22"/>
          <w:szCs w:val="22"/>
        </w:rPr>
        <w:br/>
        <w:t>Prawo zamówień publicznych</w:t>
      </w:r>
    </w:p>
    <w:p w:rsidR="0009266C" w:rsidRPr="00DC472A" w:rsidRDefault="0009266C" w:rsidP="0009266C">
      <w:pPr>
        <w:pStyle w:val="Normalny1"/>
        <w:spacing w:before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>DOTYCZĄCE SPEŁNIANIA WARUNKÓW UDZIAŁU W POSTĘPOWANIU ORAZ BRAKU PODSTAW DO WYKLUCZENIA Z POSTĘPOWANIA</w:t>
      </w: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br/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Składając ofertę w postępowaniu o udzielenie zamówienia publicznego na:</w:t>
      </w:r>
    </w:p>
    <w:p w:rsidR="0009266C" w:rsidRPr="00DC472A" w:rsidRDefault="00CB7866" w:rsidP="00F20D92">
      <w:pPr>
        <w:pStyle w:val="Normalny1"/>
        <w:spacing w:before="240"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CB7866">
        <w:rPr>
          <w:rFonts w:ascii="Cambria" w:hAnsi="Cambria" w:cs="Arial"/>
          <w:b/>
          <w:bCs/>
          <w:sz w:val="21"/>
          <w:szCs w:val="21"/>
        </w:rPr>
        <w:t>Dostawa oprogramowania na potrzeby Akademii Muzycznej im. Grażyny i Kiejstuta Bacewiczów w</w:t>
      </w:r>
      <w:r>
        <w:rPr>
          <w:rFonts w:ascii="Cambria" w:hAnsi="Cambria" w:cs="Arial"/>
          <w:b/>
          <w:bCs/>
          <w:sz w:val="21"/>
          <w:szCs w:val="21"/>
        </w:rPr>
        <w:t> </w:t>
      </w:r>
      <w:r w:rsidRPr="00CB7866">
        <w:rPr>
          <w:rFonts w:ascii="Cambria" w:hAnsi="Cambria" w:cs="Arial"/>
          <w:b/>
          <w:bCs/>
          <w:sz w:val="21"/>
          <w:szCs w:val="21"/>
        </w:rPr>
        <w:t>Łodzi</w:t>
      </w:r>
    </w:p>
    <w:p w:rsidR="0009266C" w:rsidRPr="00DC472A" w:rsidRDefault="0009266C" w:rsidP="0009266C">
      <w:pPr>
        <w:pStyle w:val="Normalny1"/>
        <w:spacing w:line="276" w:lineRule="auto"/>
        <w:ind w:firstLine="709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ja /my* niżej podpisany /i* ……………………………...................................................... 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reprezentując Wykonawcę/Wykonawców*</w:t>
      </w:r>
    </w:p>
    <w:p w:rsidR="0009266C" w:rsidRPr="00DC472A" w:rsidRDefault="0009266C" w:rsidP="0009266C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a) ……………………………...................................................... ,</w:t>
      </w:r>
    </w:p>
    <w:p w:rsidR="0009266C" w:rsidRPr="00DC472A" w:rsidRDefault="0009266C" w:rsidP="0009266C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b) ……………………………...................................................... ,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c) ……………………………...................................................... ,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SPEŁNIANIE WARUNKÓW UDZIAŁU W POSTĘPOWANIU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:rsidR="0009266C" w:rsidRPr="00DC472A" w:rsidRDefault="0009266C" w:rsidP="0009266C">
      <w:pPr>
        <w:pStyle w:val="Normalny1"/>
        <w:spacing w:before="120" w:after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Oświadczam/y*, że spełniam/y* warunki udziału w wyżej wymienionym postępowaniu określone przez Zamawiającego.</w:t>
      </w:r>
    </w:p>
    <w:p w:rsidR="0009266C" w:rsidRPr="00DC472A" w:rsidRDefault="0009266C" w:rsidP="0009266C">
      <w:pPr>
        <w:pStyle w:val="Normalny1"/>
        <w:shd w:val="clear" w:color="auto" w:fill="BFBFBF"/>
        <w:spacing w:before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INFORMACJA W ZWIĄZKU Z POLEGANIEM NA ZASOBACH INNYCH PODMIOTÓW: </w:t>
      </w:r>
    </w:p>
    <w:p w:rsidR="0009266C" w:rsidRPr="00DC472A" w:rsidRDefault="0009266C" w:rsidP="0009266C">
      <w:pPr>
        <w:pStyle w:val="Normalny1"/>
        <w:spacing w:before="24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Oświadczam/y*, że w celu wykazania spełniania warunków udziału w postępowaniu, określonych przez Zamawiającego</w:t>
      </w:r>
      <w:r w:rsidRPr="00DC472A">
        <w:rPr>
          <w:rFonts w:asciiTheme="majorHAnsi" w:eastAsia="Cambria" w:hAnsiTheme="majorHAnsi" w:cs="Cambria"/>
          <w:i/>
          <w:sz w:val="21"/>
          <w:szCs w:val="21"/>
        </w:rPr>
        <w:t>,</w:t>
      </w:r>
      <w:r w:rsidRPr="00DC472A">
        <w:rPr>
          <w:rFonts w:asciiTheme="majorHAnsi" w:eastAsia="Cambria" w:hAnsiTheme="majorHAnsi" w:cs="Cambria"/>
          <w:sz w:val="21"/>
          <w:szCs w:val="21"/>
        </w:rPr>
        <w:t xml:space="preserve"> polegam na zasobach następującego/</w:t>
      </w:r>
      <w:proofErr w:type="spellStart"/>
      <w:r w:rsidRPr="00DC472A">
        <w:rPr>
          <w:rFonts w:asciiTheme="majorHAnsi" w:eastAsia="Cambria" w:hAnsiTheme="majorHAnsi" w:cs="Cambria"/>
          <w:sz w:val="21"/>
          <w:szCs w:val="21"/>
        </w:rPr>
        <w:t>ych</w:t>
      </w:r>
      <w:proofErr w:type="spellEnd"/>
      <w:r w:rsidRPr="00DC472A">
        <w:rPr>
          <w:rFonts w:asciiTheme="majorHAnsi" w:eastAsia="Cambria" w:hAnsiTheme="majorHAnsi" w:cs="Cambria"/>
          <w:sz w:val="21"/>
          <w:szCs w:val="21"/>
        </w:rPr>
        <w:t xml:space="preserve"> podmiotu/ów: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……………………………………...…………………………………………………………………..….…...……………………………………………………………………………………………...……………….………………………………………………………………………………………………………………………………………………………………………………………………………………</w:t>
      </w:r>
      <w:r w:rsidR="00DC472A">
        <w:rPr>
          <w:rFonts w:asciiTheme="majorHAnsi" w:eastAsia="Cambria" w:hAnsiTheme="majorHAnsi" w:cs="Cambria"/>
          <w:sz w:val="21"/>
          <w:szCs w:val="21"/>
        </w:rPr>
        <w:t>………………………….</w:t>
      </w:r>
      <w:r w:rsidRPr="00DC472A">
        <w:rPr>
          <w:rFonts w:asciiTheme="majorHAnsi" w:eastAsia="Cambria" w:hAnsiTheme="majorHAnsi" w:cs="Cambria"/>
          <w:sz w:val="21"/>
          <w:szCs w:val="21"/>
        </w:rPr>
        <w:t>………………..,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 w następującym zakresie: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.…………..……………………………………………………………………………………………………….……………..……………………………………………………………………………………………………………..………………………………………………………………………………………………………………………</w:t>
      </w:r>
      <w:r w:rsidR="00DC472A">
        <w:rPr>
          <w:rFonts w:asciiTheme="majorHAnsi" w:eastAsia="Cambria" w:hAnsiTheme="majorHAnsi" w:cs="Cambria"/>
          <w:sz w:val="21"/>
          <w:szCs w:val="21"/>
        </w:rPr>
        <w:t>…………………………….</w:t>
      </w:r>
      <w:r w:rsidRPr="00DC472A">
        <w:rPr>
          <w:rFonts w:asciiTheme="majorHAnsi" w:eastAsia="Cambria" w:hAnsiTheme="majorHAnsi" w:cs="Cambria"/>
          <w:sz w:val="21"/>
          <w:szCs w:val="21"/>
        </w:rPr>
        <w:t xml:space="preserve">….…. 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i/>
          <w:sz w:val="21"/>
          <w:szCs w:val="21"/>
        </w:rPr>
        <w:t>(wskazać podmiot i określić odpowiedni zakres realizacji zamówienia dla wskazanego podmiotu).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after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BRAK PODSTWAW DO WYKLUCZENIA Z POSTĘPOWANIA</w:t>
      </w:r>
    </w:p>
    <w:p w:rsidR="0009266C" w:rsidRPr="00DC472A" w:rsidRDefault="0009266C" w:rsidP="0009266C">
      <w:pPr>
        <w:pStyle w:val="Normalny1"/>
        <w:shd w:val="clear" w:color="auto" w:fill="BFBFBF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:rsidR="00D32A72" w:rsidRDefault="0009266C" w:rsidP="00D32A72">
      <w:pPr>
        <w:pStyle w:val="Normalny1"/>
        <w:spacing w:before="200" w:after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Oświadczam/y*, że</w:t>
      </w:r>
      <w:r w:rsidR="00D32A72">
        <w:rPr>
          <w:rFonts w:asciiTheme="majorHAnsi" w:eastAsia="Cambria" w:hAnsiTheme="majorHAnsi" w:cs="Cambria"/>
          <w:b/>
          <w:sz w:val="21"/>
          <w:szCs w:val="21"/>
        </w:rPr>
        <w:t>:</w:t>
      </w:r>
    </w:p>
    <w:p w:rsidR="00D32A72" w:rsidRDefault="0009266C" w:rsidP="008C30D9">
      <w:pPr>
        <w:pStyle w:val="Normalny1"/>
        <w:numPr>
          <w:ilvl w:val="3"/>
          <w:numId w:val="66"/>
        </w:numPr>
        <w:spacing w:before="120" w:after="120" w:line="276" w:lineRule="auto"/>
        <w:ind w:left="284" w:hanging="284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brak jest podstaw do wykluczenia nas z postępowania na podstawie</w:t>
      </w:r>
      <w:r w:rsidRPr="00DC472A">
        <w:rPr>
          <w:rFonts w:asciiTheme="majorHAnsi" w:eastAsia="Cambria" w:hAnsiTheme="majorHAnsi" w:cs="Cambria"/>
          <w:sz w:val="21"/>
          <w:szCs w:val="21"/>
        </w:rPr>
        <w:br/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art.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108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 1 pkt.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1 - 6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ustawy </w:t>
      </w:r>
      <w:proofErr w:type="spellStart"/>
      <w:r w:rsidRPr="00DC472A">
        <w:rPr>
          <w:rFonts w:asciiTheme="majorHAnsi" w:eastAsia="Cambria" w:hAnsiTheme="majorHAnsi" w:cs="Cambria"/>
          <w:b/>
          <w:sz w:val="21"/>
          <w:szCs w:val="21"/>
        </w:rPr>
        <w:t>Pzp</w:t>
      </w:r>
      <w:proofErr w:type="spellEnd"/>
      <w:r w:rsidR="00D32A72">
        <w:rPr>
          <w:rFonts w:asciiTheme="majorHAnsi" w:eastAsia="Cambria" w:hAnsiTheme="majorHAnsi" w:cs="Cambria"/>
          <w:b/>
          <w:sz w:val="21"/>
          <w:szCs w:val="21"/>
        </w:rPr>
        <w:t>,</w:t>
      </w:r>
    </w:p>
    <w:p w:rsidR="0009266C" w:rsidRPr="00DC472A" w:rsidRDefault="00D932C7" w:rsidP="008C30D9">
      <w:pPr>
        <w:pStyle w:val="Normalny1"/>
        <w:numPr>
          <w:ilvl w:val="3"/>
          <w:numId w:val="66"/>
        </w:numPr>
        <w:spacing w:before="120" w:after="120" w:line="276" w:lineRule="auto"/>
        <w:ind w:left="284" w:hanging="284"/>
        <w:jc w:val="both"/>
        <w:rPr>
          <w:rFonts w:asciiTheme="majorHAnsi" w:eastAsia="Cambria" w:hAnsiTheme="majorHAnsi" w:cs="Cambria"/>
          <w:b/>
          <w:sz w:val="21"/>
          <w:szCs w:val="21"/>
        </w:rPr>
      </w:pPr>
      <w:r>
        <w:rPr>
          <w:rFonts w:asciiTheme="majorHAnsi" w:eastAsia="Cambria" w:hAnsiTheme="majorHAnsi" w:cs="Cambria"/>
          <w:b/>
          <w:sz w:val="21"/>
          <w:szCs w:val="21"/>
        </w:rPr>
        <w:t xml:space="preserve">nie zachodzą w stosunku do nas przesłanki wykluczenia określone w </w:t>
      </w:r>
      <w:r w:rsidRPr="00D932C7">
        <w:rPr>
          <w:rFonts w:asciiTheme="majorHAnsi" w:eastAsia="Cambria" w:hAnsiTheme="majorHAnsi" w:cs="Cambria"/>
          <w:b/>
          <w:sz w:val="21"/>
          <w:szCs w:val="21"/>
        </w:rPr>
        <w:t xml:space="preserve">art. 7 ust. 1 </w:t>
      </w:r>
      <w:proofErr w:type="spellStart"/>
      <w:r w:rsidRPr="00D932C7">
        <w:rPr>
          <w:rFonts w:asciiTheme="majorHAnsi" w:eastAsia="Cambria" w:hAnsiTheme="majorHAnsi" w:cs="Cambria"/>
          <w:b/>
          <w:sz w:val="21"/>
          <w:szCs w:val="21"/>
        </w:rPr>
        <w:t>pkt</w:t>
      </w:r>
      <w:proofErr w:type="spellEnd"/>
      <w:r w:rsidRPr="00D932C7">
        <w:rPr>
          <w:rFonts w:asciiTheme="majorHAnsi" w:eastAsia="Cambria" w:hAnsiTheme="majorHAnsi" w:cs="Cambria"/>
          <w:b/>
          <w:sz w:val="21"/>
          <w:szCs w:val="21"/>
        </w:rPr>
        <w:t xml:space="preserve"> 1) - 3) Ustawy z dnia 13 kwietnia 2022 r. o szczególnych rozwiązaniach w zakresie przeciwdziałania </w:t>
      </w:r>
      <w:r w:rsidRPr="00D932C7">
        <w:rPr>
          <w:rFonts w:asciiTheme="majorHAnsi" w:eastAsia="Cambria" w:hAnsiTheme="majorHAnsi" w:cs="Cambria"/>
          <w:b/>
          <w:sz w:val="21"/>
          <w:szCs w:val="21"/>
        </w:rPr>
        <w:lastRenderedPageBreak/>
        <w:t>wspieraniu agresji na Ukrainę oraz służących ochronie bezpieczeństwa narodowego (</w:t>
      </w:r>
      <w:proofErr w:type="spellStart"/>
      <w:r w:rsidR="00D32A72">
        <w:rPr>
          <w:rFonts w:asciiTheme="majorHAnsi" w:eastAsia="Cambria" w:hAnsiTheme="majorHAnsi" w:cs="Cambria"/>
          <w:b/>
          <w:sz w:val="21"/>
          <w:szCs w:val="21"/>
        </w:rPr>
        <w:t>t.j</w:t>
      </w:r>
      <w:proofErr w:type="spellEnd"/>
      <w:r w:rsidR="00D32A72">
        <w:rPr>
          <w:rFonts w:asciiTheme="majorHAnsi" w:eastAsia="Cambria" w:hAnsiTheme="majorHAnsi" w:cs="Cambria"/>
          <w:b/>
          <w:sz w:val="21"/>
          <w:szCs w:val="21"/>
        </w:rPr>
        <w:t xml:space="preserve">. </w:t>
      </w:r>
      <w:r w:rsidRPr="00D932C7">
        <w:rPr>
          <w:rFonts w:asciiTheme="majorHAnsi" w:eastAsia="Cambria" w:hAnsiTheme="majorHAnsi" w:cs="Cambria"/>
          <w:b/>
          <w:sz w:val="21"/>
          <w:szCs w:val="21"/>
        </w:rPr>
        <w:t>Dz. U. z</w:t>
      </w:r>
      <w:r w:rsidR="00B22A32">
        <w:rPr>
          <w:rFonts w:asciiTheme="majorHAnsi" w:eastAsia="Cambria" w:hAnsiTheme="majorHAnsi" w:cs="Cambria"/>
          <w:b/>
          <w:sz w:val="21"/>
          <w:szCs w:val="21"/>
        </w:rPr>
        <w:t> </w:t>
      </w:r>
      <w:r w:rsidR="00B22A32" w:rsidRPr="00CF3FF5">
        <w:rPr>
          <w:rFonts w:asciiTheme="majorHAnsi" w:eastAsia="Cambria" w:hAnsiTheme="majorHAnsi" w:cs="Cambria"/>
          <w:b/>
          <w:sz w:val="21"/>
          <w:szCs w:val="21"/>
        </w:rPr>
        <w:t>202</w:t>
      </w:r>
      <w:r w:rsidR="00CF697F">
        <w:rPr>
          <w:rFonts w:asciiTheme="majorHAnsi" w:eastAsia="Cambria" w:hAnsiTheme="majorHAnsi" w:cs="Cambria"/>
          <w:b/>
          <w:sz w:val="21"/>
          <w:szCs w:val="21"/>
        </w:rPr>
        <w:t>5</w:t>
      </w:r>
      <w:r w:rsidR="00B22A32" w:rsidRPr="00CF3FF5">
        <w:rPr>
          <w:rFonts w:asciiTheme="majorHAnsi" w:eastAsia="Cambria" w:hAnsiTheme="majorHAnsi" w:cs="Cambria"/>
          <w:b/>
          <w:sz w:val="21"/>
          <w:szCs w:val="21"/>
        </w:rPr>
        <w:t xml:space="preserve"> poz. 5</w:t>
      </w:r>
      <w:r w:rsidR="00CF697F">
        <w:rPr>
          <w:rFonts w:asciiTheme="majorHAnsi" w:eastAsia="Cambria" w:hAnsiTheme="majorHAnsi" w:cs="Cambria"/>
          <w:b/>
          <w:sz w:val="21"/>
          <w:szCs w:val="21"/>
        </w:rPr>
        <w:t>14</w:t>
      </w:r>
      <w:r w:rsidRPr="00D932C7">
        <w:rPr>
          <w:rFonts w:asciiTheme="majorHAnsi" w:eastAsia="Cambria" w:hAnsiTheme="majorHAnsi" w:cs="Cambria"/>
          <w:b/>
          <w:sz w:val="21"/>
          <w:szCs w:val="21"/>
        </w:rPr>
        <w:t>)</w:t>
      </w:r>
      <w:r w:rsidR="00D32A72">
        <w:rPr>
          <w:rFonts w:asciiTheme="majorHAnsi" w:eastAsia="Cambria" w:hAnsiTheme="majorHAnsi" w:cs="Cambria"/>
          <w:b/>
          <w:sz w:val="21"/>
          <w:szCs w:val="21"/>
        </w:rPr>
        <w:t>.</w:t>
      </w:r>
    </w:p>
    <w:p w:rsidR="0009266C" w:rsidRPr="00DC472A" w:rsidRDefault="0009266C" w:rsidP="0009266C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OŚWIADCZENIE:</w:t>
      </w:r>
    </w:p>
    <w:p w:rsidR="002703E6" w:rsidRPr="002703E6" w:rsidRDefault="002703E6" w:rsidP="002703E6">
      <w:pPr>
        <w:spacing w:before="200" w:after="240" w:line="276" w:lineRule="auto"/>
        <w:jc w:val="both"/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Oświadczamy, </w:t>
      </w:r>
      <w:r w:rsidRPr="002703E6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że dokumenty na potwierdzenie tych faktów, znajdują się w formie elektronicznej pod następującym adresem internetowym ogólnodostępnych i bezpłatnych baz danych: </w:t>
      </w:r>
    </w:p>
    <w:p w:rsidR="00B22A32" w:rsidRPr="00222E58" w:rsidRDefault="002703E6" w:rsidP="00B22A32">
      <w:pPr>
        <w:pStyle w:val="Akapitzlist"/>
        <w:ind w:left="1060" w:firstLine="300"/>
        <w:rPr>
          <w:rStyle w:val="Hipercze"/>
          <w:rFonts w:cs="Arial"/>
          <w:b/>
        </w:rPr>
      </w:pPr>
      <w:r w:rsidRPr="00CD196B">
        <w:rPr>
          <w:rFonts w:cs="Arial"/>
          <w:b/>
          <w:bCs/>
          <w:szCs w:val="20"/>
        </w:rPr>
        <w:t xml:space="preserve">  </w:t>
      </w:r>
      <w:r w:rsidR="00B22A32" w:rsidRPr="00222E58">
        <w:rPr>
          <w:rStyle w:val="Hipercze"/>
          <w:rFonts w:cs="Arial"/>
          <w:b/>
        </w:rPr>
        <w:t>https://prs.ms.gov.pl/krs</w:t>
      </w:r>
    </w:p>
    <w:p w:rsidR="002703E6" w:rsidRPr="00CD196B" w:rsidRDefault="00B22A32" w:rsidP="00B22A32">
      <w:pPr>
        <w:pStyle w:val="Akapitzlist"/>
        <w:ind w:left="1060" w:firstLine="300"/>
        <w:rPr>
          <w:rFonts w:cs="Arial"/>
          <w:b/>
          <w:bCs/>
          <w:szCs w:val="20"/>
        </w:rPr>
      </w:pPr>
      <w:r w:rsidRPr="00CD196B">
        <w:rPr>
          <w:rFonts w:cs="Arial"/>
          <w:b/>
          <w:bCs/>
          <w:szCs w:val="20"/>
        </w:rPr>
        <w:t xml:space="preserve">  </w:t>
      </w:r>
      <w:hyperlink r:id="rId8" w:history="1">
        <w:r w:rsidR="00E029BB" w:rsidRPr="00D254CF">
          <w:rPr>
            <w:rStyle w:val="Hipercze"/>
            <w:rFonts w:cs="Arial"/>
            <w:b/>
            <w:bCs/>
            <w:szCs w:val="20"/>
          </w:rPr>
          <w:t>https://prod.ceidg.gov.pl</w:t>
        </w:r>
      </w:hyperlink>
      <w:r w:rsidR="002703E6" w:rsidRPr="00CD196B">
        <w:rPr>
          <w:rFonts w:cs="Arial"/>
          <w:b/>
          <w:bCs/>
          <w:szCs w:val="20"/>
        </w:rPr>
        <w:t xml:space="preserve"> </w:t>
      </w:r>
    </w:p>
    <w:p w:rsidR="0009266C" w:rsidRDefault="002703E6" w:rsidP="003541F7">
      <w:pPr>
        <w:pStyle w:val="Normalny1"/>
        <w:spacing w:before="120" w:after="240" w:line="276" w:lineRule="auto"/>
        <w:ind w:left="1418"/>
        <w:jc w:val="both"/>
        <w:rPr>
          <w:rFonts w:cs="Arial"/>
          <w:b/>
          <w:bCs/>
          <w:sz w:val="18"/>
          <w:szCs w:val="18"/>
        </w:rPr>
      </w:pPr>
      <w:r w:rsidRPr="00CD196B">
        <w:rPr>
          <w:rFonts w:cs="Arial"/>
          <w:b/>
          <w:bCs/>
          <w:sz w:val="18"/>
          <w:szCs w:val="18"/>
        </w:rPr>
        <w:t>(należy zaznaczyć)</w:t>
      </w:r>
    </w:p>
    <w:p w:rsidR="003541F7" w:rsidRPr="002C1140" w:rsidRDefault="003541F7" w:rsidP="003541F7">
      <w:pPr>
        <w:shd w:val="clear" w:color="auto" w:fill="BFBFBF"/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2C1140">
        <w:rPr>
          <w:rFonts w:ascii="Cambria" w:hAnsi="Cambria"/>
          <w:b/>
          <w:sz w:val="22"/>
          <w:szCs w:val="22"/>
        </w:rPr>
        <w:t xml:space="preserve">OŚWIADCZENIE DOTYCZĄCE </w:t>
      </w:r>
      <w:r>
        <w:rPr>
          <w:rFonts w:ascii="Cambria" w:hAnsi="Cambria"/>
          <w:b/>
          <w:sz w:val="22"/>
          <w:szCs w:val="22"/>
        </w:rPr>
        <w:t>PODJĘTYCH</w:t>
      </w:r>
      <w:r w:rsidRPr="00320868">
        <w:rPr>
          <w:rFonts w:ascii="Cambria" w:hAnsi="Cambria"/>
          <w:b/>
          <w:sz w:val="22"/>
          <w:szCs w:val="22"/>
        </w:rPr>
        <w:t xml:space="preserve"> PRZEZ </w:t>
      </w:r>
      <w:r>
        <w:rPr>
          <w:rFonts w:ascii="Cambria" w:hAnsi="Cambria"/>
          <w:b/>
          <w:sz w:val="22"/>
          <w:szCs w:val="22"/>
        </w:rPr>
        <w:t>WYKONAWCĘ</w:t>
      </w:r>
      <w:r w:rsidRPr="00320868">
        <w:rPr>
          <w:rFonts w:ascii="Cambria" w:hAnsi="Cambria"/>
          <w:b/>
          <w:sz w:val="22"/>
          <w:szCs w:val="22"/>
        </w:rPr>
        <w:t xml:space="preserve"> CZYNNOŚCI </w:t>
      </w:r>
      <w:r>
        <w:rPr>
          <w:rFonts w:ascii="Cambria" w:hAnsi="Cambria"/>
          <w:b/>
          <w:sz w:val="22"/>
          <w:szCs w:val="22"/>
        </w:rPr>
        <w:t>WYSTARCZAJĄCYCH</w:t>
      </w:r>
      <w:r w:rsidRPr="00320868">
        <w:rPr>
          <w:rFonts w:ascii="Cambria" w:hAnsi="Cambria"/>
          <w:b/>
          <w:sz w:val="22"/>
          <w:szCs w:val="22"/>
        </w:rPr>
        <w:t xml:space="preserve"> DO WYKAZANIA JEGO RZETLENOŚCI W SYTUACJI, GDY WYKONAWCA PODLEGA WYKLUCZENIU NA PODSTAWIE ART. 108 UST. 1 </w:t>
      </w:r>
      <w:r>
        <w:rPr>
          <w:rFonts w:ascii="Cambria" w:hAnsi="Cambria"/>
          <w:b/>
          <w:sz w:val="22"/>
          <w:szCs w:val="22"/>
        </w:rPr>
        <w:t>PKT.</w:t>
      </w:r>
      <w:r w:rsidRPr="00320868">
        <w:rPr>
          <w:rFonts w:ascii="Cambria" w:hAnsi="Cambria"/>
          <w:b/>
          <w:sz w:val="22"/>
          <w:szCs w:val="22"/>
        </w:rPr>
        <w:t xml:space="preserve"> </w:t>
      </w:r>
      <w:r w:rsidR="00D0737E">
        <w:rPr>
          <w:rFonts w:ascii="Cambria" w:hAnsi="Cambria"/>
          <w:b/>
          <w:sz w:val="22"/>
          <w:szCs w:val="22"/>
        </w:rPr>
        <w:t xml:space="preserve">1), 2) i </w:t>
      </w:r>
      <w:r w:rsidRPr="00320868">
        <w:rPr>
          <w:rFonts w:ascii="Cambria" w:hAnsi="Cambria"/>
          <w:b/>
          <w:sz w:val="22"/>
          <w:szCs w:val="22"/>
        </w:rPr>
        <w:t>5</w:t>
      </w:r>
      <w:r>
        <w:rPr>
          <w:rFonts w:ascii="Cambria" w:hAnsi="Cambria"/>
          <w:b/>
          <w:sz w:val="22"/>
          <w:szCs w:val="22"/>
        </w:rPr>
        <w:t>)</w:t>
      </w:r>
      <w:r w:rsidR="00D0737E">
        <w:rPr>
          <w:rFonts w:ascii="Cambria" w:hAnsi="Cambria"/>
          <w:b/>
          <w:sz w:val="22"/>
          <w:szCs w:val="22"/>
        </w:rPr>
        <w:t xml:space="preserve"> ORAZ ART. 109 UST. 1 PKT. 4)</w:t>
      </w:r>
      <w:r w:rsidRPr="00320868">
        <w:rPr>
          <w:rFonts w:ascii="Cambria" w:hAnsi="Cambria"/>
          <w:b/>
          <w:sz w:val="22"/>
          <w:szCs w:val="22"/>
        </w:rPr>
        <w:t xml:space="preserve"> USTAWY PZP </w:t>
      </w:r>
      <w:r>
        <w:rPr>
          <w:rFonts w:ascii="Cambria" w:hAnsi="Cambria"/>
          <w:b/>
          <w:sz w:val="22"/>
          <w:szCs w:val="22"/>
        </w:rPr>
        <w:t>– jeśli dotyczy</w:t>
      </w:r>
    </w:p>
    <w:p w:rsidR="00800ABC" w:rsidRPr="00800ABC" w:rsidRDefault="00800ABC" w:rsidP="00800ABC">
      <w:pPr>
        <w:keepNext/>
        <w:spacing w:before="20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Oświadczam, że w stosunku do mnie 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zachodzą podstawy wykluczenia 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z postępowania na podstawie art. …………. ustawy P</w:t>
      </w:r>
      <w:r w:rsidR="00C7302B">
        <w:rPr>
          <w:rFonts w:ascii="Cambria" w:eastAsia="Cambria" w:hAnsi="Cambria" w:cs="Cambria"/>
          <w:kern w:val="0"/>
          <w:sz w:val="21"/>
          <w:szCs w:val="21"/>
          <w:lang w:eastAsia="pl-PL"/>
        </w:rPr>
        <w:t>ZP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. </w:t>
      </w:r>
    </w:p>
    <w:p w:rsidR="00800ABC" w:rsidRPr="00800ABC" w:rsidRDefault="00800ABC" w:rsidP="00800ABC">
      <w:pPr>
        <w:keepNext/>
        <w:spacing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(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podać mającą zastosowanie podstawę wykluczenia spośród wymienionych w art. 108 ust. 1 </w:t>
      </w:r>
      <w:proofErr w:type="spellStart"/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pkt</w:t>
      </w:r>
      <w:proofErr w:type="spellEnd"/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1, 2 i 5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)</w:t>
      </w:r>
    </w:p>
    <w:p w:rsidR="00800ABC" w:rsidRPr="00800ABC" w:rsidRDefault="00800ABC" w:rsidP="00800ABC">
      <w:pPr>
        <w:keepNext/>
        <w:spacing w:before="12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Jednocześnie oświadczam, że w związku z tym, iż podlegam wykluczeniu na podstawie ww. artykułu, to zgodnie z dyspozycją art. 110 ust. 2 ustawy </w:t>
      </w:r>
      <w:proofErr w:type="spellStart"/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Pzp</w:t>
      </w:r>
      <w:proofErr w:type="spellEnd"/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 przedstawiam następujące środki naprawcze:</w:t>
      </w:r>
    </w:p>
    <w:p w:rsidR="00800ABC" w:rsidRPr="00800ABC" w:rsidRDefault="00800ABC" w:rsidP="002E02FD">
      <w:pPr>
        <w:keepNext/>
        <w:widowControl/>
        <w:numPr>
          <w:ilvl w:val="0"/>
          <w:numId w:val="47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:rsidR="00800ABC" w:rsidRPr="00800ABC" w:rsidRDefault="00800ABC" w:rsidP="002E02FD">
      <w:pPr>
        <w:keepNext/>
        <w:widowControl/>
        <w:numPr>
          <w:ilvl w:val="0"/>
          <w:numId w:val="47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:rsidR="00800ABC" w:rsidRPr="00800ABC" w:rsidRDefault="00800ABC" w:rsidP="002E02FD">
      <w:pPr>
        <w:keepNext/>
        <w:widowControl/>
        <w:numPr>
          <w:ilvl w:val="0"/>
          <w:numId w:val="47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………………………………………………………………………………………, </w:t>
      </w:r>
    </w:p>
    <w:p w:rsidR="003541F7" w:rsidRPr="003541F7" w:rsidRDefault="00800ABC" w:rsidP="00800ABC">
      <w:pPr>
        <w:pStyle w:val="Normalny1"/>
        <w:spacing w:before="120" w:after="12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800ABC">
        <w:rPr>
          <w:rFonts w:ascii="Cambria" w:eastAsia="Cambria" w:hAnsi="Cambria" w:cs="Cambria"/>
          <w:sz w:val="21"/>
          <w:szCs w:val="21"/>
        </w:rPr>
        <w:t>(</w:t>
      </w:r>
      <w:r w:rsidRPr="00800ABC">
        <w:rPr>
          <w:rFonts w:ascii="Cambria" w:eastAsia="Cambria" w:hAnsi="Cambria" w:cs="Cambria"/>
          <w:i/>
          <w:sz w:val="20"/>
          <w:szCs w:val="21"/>
        </w:rPr>
        <w:t>należy podać dowody, że podjęte czynności są wystarczające do wykazania rzetelności Wykonawcy</w:t>
      </w:r>
      <w:r w:rsidRPr="00800ABC">
        <w:rPr>
          <w:rFonts w:ascii="Cambria" w:eastAsia="Cambria" w:hAnsi="Cambria" w:cs="Cambria"/>
          <w:sz w:val="21"/>
          <w:szCs w:val="21"/>
        </w:rPr>
        <w:t>)</w:t>
      </w:r>
    </w:p>
    <w:p w:rsidR="0009266C" w:rsidRPr="00DC472A" w:rsidRDefault="0009266C" w:rsidP="0009266C">
      <w:pPr>
        <w:pStyle w:val="Normalny1"/>
        <w:shd w:val="clear" w:color="auto" w:fill="BFBFBF"/>
        <w:spacing w:before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PODANYCH INFORMACJI: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Oświadczam/y* jednocześnie, że wszystkie informacje podane w powyższym oświadczeniu są aktualne i zgodne z prawdą oraz zostały przedstawione z pełną świadomością konsekwencji wprowadzenia Zamawiającego w błąd przy przedstawianiu informacji.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*niepotrzebne skreślić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Miejscowość i data:…………………………… __ __ 20</w:t>
      </w:r>
      <w:r w:rsidR="00FB101C" w:rsidRPr="00DC472A">
        <w:rPr>
          <w:rFonts w:asciiTheme="majorHAnsi" w:eastAsia="Cambria" w:hAnsiTheme="majorHAnsi" w:cs="Cambria"/>
          <w:sz w:val="21"/>
          <w:szCs w:val="21"/>
        </w:rPr>
        <w:t>2</w:t>
      </w:r>
      <w:r w:rsidR="003A4056">
        <w:rPr>
          <w:rFonts w:asciiTheme="majorHAnsi" w:eastAsia="Cambria" w:hAnsiTheme="majorHAnsi" w:cs="Cambria"/>
          <w:sz w:val="21"/>
          <w:szCs w:val="21"/>
        </w:rPr>
        <w:t>5</w:t>
      </w:r>
      <w:r w:rsidRPr="00DC472A">
        <w:rPr>
          <w:rFonts w:asciiTheme="majorHAnsi" w:eastAsia="Cambria" w:hAnsiTheme="majorHAnsi" w:cs="Cambria"/>
          <w:sz w:val="21"/>
          <w:szCs w:val="21"/>
        </w:rPr>
        <w:t xml:space="preserve"> r.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  <w:t xml:space="preserve">              ………………………….</w:t>
      </w:r>
    </w:p>
    <w:p w:rsidR="0009266C" w:rsidRPr="00B46386" w:rsidRDefault="005667B7" w:rsidP="005667B7">
      <w:pPr>
        <w:pStyle w:val="Normalny1"/>
        <w:spacing w:line="276" w:lineRule="auto"/>
        <w:ind w:left="5672"/>
        <w:jc w:val="both"/>
        <w:rPr>
          <w:rFonts w:ascii="Exo 2.0 Light" w:eastAsia="Cambria" w:hAnsi="Exo 2.0 Light" w:cs="Cambria"/>
          <w:sz w:val="22"/>
          <w:szCs w:val="22"/>
        </w:rPr>
      </w:pPr>
      <w:r>
        <w:rPr>
          <w:rFonts w:asciiTheme="majorHAnsi" w:eastAsia="Cambria" w:hAnsiTheme="majorHAnsi" w:cs="Cambria"/>
          <w:sz w:val="21"/>
          <w:szCs w:val="21"/>
        </w:rPr>
        <w:t xml:space="preserve">            </w:t>
      </w:r>
      <w:r w:rsidR="0009266C" w:rsidRPr="00DC472A">
        <w:rPr>
          <w:rFonts w:asciiTheme="majorHAnsi" w:eastAsia="Cambria" w:hAnsiTheme="majorHAnsi" w:cs="Cambria"/>
          <w:sz w:val="21"/>
          <w:szCs w:val="21"/>
        </w:rPr>
        <w:t xml:space="preserve"> Podpis Wykonawcy</w:t>
      </w:r>
    </w:p>
    <w:p w:rsidR="0009266C" w:rsidRPr="00B46386" w:rsidRDefault="0009266C" w:rsidP="0009266C">
      <w:pPr>
        <w:pStyle w:val="Normalny1"/>
        <w:spacing w:line="276" w:lineRule="auto"/>
        <w:jc w:val="both"/>
        <w:rPr>
          <w:rFonts w:ascii="Exo 2.0 Light" w:eastAsia="Cambria" w:hAnsi="Exo 2.0 Light" w:cs="Cambria"/>
          <w:i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964E0A" w:rsidRDefault="00964E0A" w:rsidP="0009266C">
      <w:pPr>
        <w:pStyle w:val="Normalny1"/>
        <w:spacing w:line="276" w:lineRule="auto"/>
        <w:rPr>
          <w:rFonts w:asciiTheme="majorHAnsi" w:hAnsiTheme="majorHAnsi"/>
          <w:b/>
          <w:sz w:val="21"/>
          <w:szCs w:val="21"/>
        </w:rPr>
      </w:pPr>
      <w:r w:rsidRPr="00964E0A">
        <w:rPr>
          <w:rFonts w:asciiTheme="majorHAnsi" w:hAnsiTheme="majorHAnsi"/>
          <w:b/>
          <w:sz w:val="21"/>
          <w:szCs w:val="21"/>
        </w:rPr>
        <w:t>UWAGA:</w:t>
      </w:r>
    </w:p>
    <w:p w:rsidR="0009266C" w:rsidRPr="00964E0A" w:rsidRDefault="00964E0A" w:rsidP="00964E0A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>
        <w:rPr>
          <w:rFonts w:ascii="Exo 2.0 Light" w:eastAsia="Cambria" w:hAnsi="Exo 2.0 Light" w:cs="Cambria"/>
          <w:i/>
          <w:sz w:val="20"/>
          <w:szCs w:val="20"/>
        </w:rPr>
        <w:t>W przypadku Wykonawców wspólnie ubiegających się o udzielenie zamówienia n</w:t>
      </w:r>
      <w:r w:rsidRPr="00B46386">
        <w:rPr>
          <w:rFonts w:ascii="Exo 2.0 Light" w:eastAsia="Cambria" w:hAnsi="Exo 2.0 Light" w:cs="Cambria"/>
          <w:i/>
          <w:sz w:val="20"/>
          <w:szCs w:val="20"/>
        </w:rPr>
        <w:t>iniejsze oświadczenie składa każdy z</w:t>
      </w:r>
      <w:r>
        <w:rPr>
          <w:rFonts w:ascii="Exo 2.0 Light" w:eastAsia="Cambria" w:hAnsi="Exo 2.0 Light" w:cs="Cambria"/>
          <w:i/>
          <w:sz w:val="20"/>
          <w:szCs w:val="20"/>
        </w:rPr>
        <w:t xml:space="preserve"> tych </w:t>
      </w:r>
      <w:r w:rsidRPr="00B46386">
        <w:rPr>
          <w:rFonts w:ascii="Exo 2.0 Light" w:eastAsia="Cambria" w:hAnsi="Exo 2.0 Light" w:cs="Cambria"/>
          <w:i/>
          <w:sz w:val="20"/>
          <w:szCs w:val="20"/>
        </w:rPr>
        <w:t xml:space="preserve">Wykonawców, w tym również każdy ze wspólników spółki cywilnej. </w:t>
      </w:r>
      <w:r w:rsidR="0009266C" w:rsidRPr="00964E0A">
        <w:rPr>
          <w:rFonts w:asciiTheme="majorHAnsi" w:hAnsiTheme="majorHAnsi"/>
          <w:b/>
          <w:sz w:val="21"/>
          <w:szCs w:val="21"/>
        </w:rPr>
        <w:br w:type="page"/>
      </w:r>
    </w:p>
    <w:p w:rsidR="00910A99" w:rsidRPr="00DC472A" w:rsidRDefault="00910A99" w:rsidP="00910A99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lastRenderedPageBreak/>
        <w:t xml:space="preserve">Znak sprawy: </w:t>
      </w:r>
      <w:r w:rsidR="00E020BD">
        <w:rPr>
          <w:rFonts w:asciiTheme="majorHAnsi" w:eastAsia="Cambria" w:hAnsiTheme="majorHAnsi" w:cs="Cambria"/>
          <w:b/>
          <w:sz w:val="21"/>
          <w:szCs w:val="21"/>
        </w:rPr>
        <w:t>9</w:t>
      </w:r>
      <w:r w:rsidR="003A4056">
        <w:rPr>
          <w:rFonts w:asciiTheme="majorHAnsi" w:eastAsia="Cambria" w:hAnsiTheme="majorHAnsi" w:cs="Cambria"/>
          <w:b/>
          <w:sz w:val="21"/>
          <w:szCs w:val="21"/>
        </w:rPr>
        <w:t>/TP/2025</w:t>
      </w:r>
      <w:r w:rsidR="00E25FA6"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 w:rsidRPr="00D6495A">
        <w:rPr>
          <w:rFonts w:asciiTheme="majorHAnsi" w:eastAsia="Cambria" w:hAnsiTheme="majorHAnsi" w:cs="Cambria"/>
          <w:b/>
          <w:sz w:val="21"/>
          <w:szCs w:val="21"/>
        </w:rPr>
        <w:t xml:space="preserve">Załącznik Nr </w:t>
      </w:r>
      <w:r w:rsidR="0070643E">
        <w:rPr>
          <w:rFonts w:asciiTheme="majorHAnsi" w:eastAsia="Cambria" w:hAnsiTheme="majorHAnsi" w:cs="Cambria"/>
          <w:b/>
          <w:sz w:val="21"/>
          <w:szCs w:val="21"/>
        </w:rPr>
        <w:t>3</w:t>
      </w:r>
      <w:r w:rsidR="00C6502E" w:rsidRPr="00D6495A">
        <w:rPr>
          <w:rFonts w:asciiTheme="majorHAnsi" w:eastAsia="Cambria" w:hAnsiTheme="majorHAnsi" w:cs="Cambria"/>
          <w:b/>
          <w:sz w:val="21"/>
          <w:szCs w:val="21"/>
        </w:rPr>
        <w:t xml:space="preserve"> do</w:t>
      </w:r>
      <w:r w:rsidR="00C6502E">
        <w:rPr>
          <w:rFonts w:asciiTheme="majorHAnsi" w:eastAsia="Cambria" w:hAnsiTheme="majorHAnsi" w:cs="Cambria"/>
          <w:b/>
          <w:sz w:val="21"/>
          <w:szCs w:val="21"/>
        </w:rPr>
        <w:t xml:space="preserve"> S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>WZ</w:t>
      </w:r>
    </w:p>
    <w:p w:rsidR="00E8528F" w:rsidRDefault="00E8528F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</w:p>
    <w:p w:rsidR="000E6EF2" w:rsidRDefault="000E6EF2" w:rsidP="000E6EF2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OŚWIADCZENIE </w:t>
      </w:r>
      <w:r>
        <w:rPr>
          <w:rFonts w:asciiTheme="majorHAnsi" w:eastAsia="Cambria" w:hAnsiTheme="majorHAnsi" w:cs="Cambria"/>
          <w:b/>
          <w:sz w:val="21"/>
          <w:szCs w:val="21"/>
          <w:u w:val="single"/>
        </w:rPr>
        <w:t>PODMIOTU UDOSTĘPNIAJACEGO POTENCJAŁ</w:t>
      </w: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 </w:t>
      </w:r>
    </w:p>
    <w:p w:rsidR="000E6EF2" w:rsidRPr="00DC472A" w:rsidRDefault="000E6EF2" w:rsidP="000E6EF2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320868">
        <w:rPr>
          <w:rFonts w:ascii="Cambria" w:hAnsi="Cambria"/>
          <w:b/>
          <w:sz w:val="22"/>
          <w:szCs w:val="22"/>
        </w:rPr>
        <w:t xml:space="preserve">składane na podstawie </w:t>
      </w:r>
      <w:r w:rsidRPr="00320868">
        <w:rPr>
          <w:rFonts w:ascii="Cambria" w:hAnsi="Cambria" w:cs="Arial"/>
          <w:b/>
          <w:sz w:val="22"/>
          <w:szCs w:val="22"/>
        </w:rPr>
        <w:t xml:space="preserve">art. 125 ust. </w:t>
      </w:r>
      <w:r w:rsidR="00512E74">
        <w:rPr>
          <w:rFonts w:ascii="Cambria" w:hAnsi="Cambria" w:cs="Arial"/>
          <w:b/>
          <w:sz w:val="22"/>
          <w:szCs w:val="22"/>
        </w:rPr>
        <w:t>5</w:t>
      </w:r>
      <w:r w:rsidRPr="00320868">
        <w:rPr>
          <w:rFonts w:ascii="Cambria" w:hAnsi="Cambria" w:cs="Arial"/>
          <w:b/>
          <w:sz w:val="22"/>
          <w:szCs w:val="22"/>
        </w:rPr>
        <w:t xml:space="preserve"> ustawy z dnia 11 września 2019 r. </w:t>
      </w:r>
      <w:r w:rsidRPr="00320868">
        <w:rPr>
          <w:rFonts w:ascii="Cambria" w:hAnsi="Cambria" w:cs="Arial"/>
          <w:b/>
          <w:sz w:val="22"/>
          <w:szCs w:val="22"/>
        </w:rPr>
        <w:br/>
        <w:t>Prawo zamówień publicznych</w:t>
      </w:r>
    </w:p>
    <w:p w:rsidR="000E6EF2" w:rsidRPr="00DC472A" w:rsidRDefault="000E6EF2" w:rsidP="000E6EF2">
      <w:pPr>
        <w:pStyle w:val="Normalny1"/>
        <w:spacing w:before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>DOTYCZĄCE SPEŁNIANIA WARUNKÓW UDZIAŁU W POSTĘPOWANIU ORAZ BRAKU PODSTAW DO WYKLUCZENIA Z POSTĘPOWANIA</w:t>
      </w: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br/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Składając ofertę w postępowaniu o udzielenie zamówienia publicznego na:</w:t>
      </w:r>
    </w:p>
    <w:p w:rsidR="000E6EF2" w:rsidRPr="00DC472A" w:rsidRDefault="00CB7866" w:rsidP="00F20D92">
      <w:pPr>
        <w:pStyle w:val="Normalny1"/>
        <w:spacing w:before="240"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CB7866">
        <w:rPr>
          <w:rFonts w:ascii="Cambria" w:hAnsi="Cambria" w:cs="Arial"/>
          <w:b/>
          <w:bCs/>
          <w:sz w:val="21"/>
          <w:szCs w:val="21"/>
        </w:rPr>
        <w:t>Dostawa oprogramowania na potrzeby Akademii Muzycznej im. Grażyny i Kiejstuta Bacewiczów w</w:t>
      </w:r>
      <w:r>
        <w:rPr>
          <w:rFonts w:ascii="Cambria" w:hAnsi="Cambria" w:cs="Arial"/>
          <w:b/>
          <w:bCs/>
          <w:sz w:val="21"/>
          <w:szCs w:val="21"/>
        </w:rPr>
        <w:t> </w:t>
      </w:r>
      <w:r w:rsidRPr="00CB7866">
        <w:rPr>
          <w:rFonts w:ascii="Cambria" w:hAnsi="Cambria" w:cs="Arial"/>
          <w:b/>
          <w:bCs/>
          <w:sz w:val="21"/>
          <w:szCs w:val="21"/>
        </w:rPr>
        <w:t>Łodzi</w:t>
      </w:r>
    </w:p>
    <w:p w:rsidR="000E6EF2" w:rsidRPr="00DC472A" w:rsidRDefault="000E6EF2" w:rsidP="000E6EF2">
      <w:pPr>
        <w:pStyle w:val="Normalny1"/>
        <w:spacing w:line="276" w:lineRule="auto"/>
        <w:ind w:firstLine="709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ja /my* niżej podpisany /i* ……………………………...................................................... 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reprezentując Wykonawcę/Wykonawców*</w:t>
      </w:r>
    </w:p>
    <w:p w:rsidR="000E6EF2" w:rsidRPr="00DC472A" w:rsidRDefault="000E6EF2" w:rsidP="000E6EF2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a) ……………………………...................................................... ,</w:t>
      </w:r>
    </w:p>
    <w:p w:rsidR="000E6EF2" w:rsidRPr="00DC472A" w:rsidRDefault="000E6EF2" w:rsidP="000E6EF2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b) ……………………………...................................................... ,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c) ……………………………...................................................... ,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SPEŁNIANIE WARUNKÓW UDZIAŁU W POSTĘPOWANIU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:rsidR="00512E74" w:rsidRPr="00512E74" w:rsidRDefault="00512E74" w:rsidP="00512E74">
      <w:pPr>
        <w:spacing w:before="200" w:line="276" w:lineRule="auto"/>
        <w:jc w:val="both"/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</w:pPr>
      <w:r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>O</w:t>
      </w:r>
      <w:r w:rsidRPr="00512E74"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>świadczam, że spełniam warunki udziału w postępowaniu określone p</w:t>
      </w:r>
      <w:r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 xml:space="preserve">rzez Zamawiającego, </w:t>
      </w:r>
      <w:r w:rsidRPr="00512E74"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>w</w:t>
      </w:r>
      <w:r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> </w:t>
      </w:r>
      <w:r w:rsidRPr="00512E74"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 xml:space="preserve">zakresie, w jakim Wykonawca powołuje się na moje zasoby:  </w:t>
      </w:r>
    </w:p>
    <w:p w:rsidR="00512E74" w:rsidRDefault="00512E74" w:rsidP="00512E74">
      <w:pPr>
        <w:rPr>
          <w:rFonts w:cs="Arial"/>
        </w:rPr>
      </w:pPr>
    </w:p>
    <w:p w:rsidR="00512E74" w:rsidRPr="00512E74" w:rsidRDefault="00512E74" w:rsidP="00512E74">
      <w:pP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 w:rsidRPr="00512E74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……………………………………………</w:t>
      </w:r>
      <w:r w:rsidRPr="00512E74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……………………………………………………………………………………………</w:t>
      </w:r>
    </w:p>
    <w:p w:rsidR="00512E74" w:rsidRPr="00512E74" w:rsidRDefault="00512E74" w:rsidP="00512E74">
      <w:pP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</w:p>
    <w:p w:rsidR="00512E74" w:rsidRPr="00512E74" w:rsidRDefault="00512E74" w:rsidP="00512E74">
      <w:pP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</w:p>
    <w:p w:rsidR="00512E74" w:rsidRPr="00512E74" w:rsidRDefault="00512E74" w:rsidP="00512E74">
      <w:pP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 w:rsidRPr="00512E74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……………………………………………</w:t>
      </w:r>
      <w:r w:rsidRPr="00512E74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……………………………………………………………………………………………</w:t>
      </w:r>
    </w:p>
    <w:p w:rsidR="000E6EF2" w:rsidRPr="00DC472A" w:rsidRDefault="00512E74" w:rsidP="00512E74">
      <w:pPr>
        <w:pStyle w:val="Normalny1"/>
        <w:spacing w:before="120" w:after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F343F6">
        <w:rPr>
          <w:b/>
          <w:bCs/>
          <w:sz w:val="16"/>
          <w:szCs w:val="16"/>
        </w:rPr>
        <w:t>(określić odpowiedni zakres)</w:t>
      </w:r>
    </w:p>
    <w:p w:rsidR="000E6EF2" w:rsidRPr="00DC472A" w:rsidRDefault="000E6EF2" w:rsidP="000E6EF2">
      <w:pPr>
        <w:pStyle w:val="Normalny1"/>
        <w:spacing w:after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BRAK PODSTWAW DO WYKLUCZENIA Z POSTĘPOWANIA</w:t>
      </w:r>
    </w:p>
    <w:p w:rsidR="000E6EF2" w:rsidRPr="00DC472A" w:rsidRDefault="000E6EF2" w:rsidP="000E6EF2">
      <w:pPr>
        <w:pStyle w:val="Normalny1"/>
        <w:shd w:val="clear" w:color="auto" w:fill="BFBFBF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:rsidR="00D32A72" w:rsidRDefault="000E6EF2" w:rsidP="00D32A72">
      <w:pPr>
        <w:pStyle w:val="Normalny1"/>
        <w:spacing w:before="200" w:after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Oświadczam, że</w:t>
      </w:r>
      <w:r w:rsidR="00D32A72">
        <w:rPr>
          <w:rFonts w:asciiTheme="majorHAnsi" w:eastAsia="Cambria" w:hAnsiTheme="majorHAnsi" w:cs="Cambria"/>
          <w:b/>
          <w:sz w:val="21"/>
          <w:szCs w:val="21"/>
        </w:rPr>
        <w:t>:</w:t>
      </w:r>
    </w:p>
    <w:p w:rsidR="00D32A72" w:rsidRDefault="00D32A72" w:rsidP="008C30D9">
      <w:pPr>
        <w:pStyle w:val="Normalny1"/>
        <w:numPr>
          <w:ilvl w:val="3"/>
          <w:numId w:val="69"/>
        </w:numPr>
        <w:spacing w:before="120" w:after="120" w:line="276" w:lineRule="auto"/>
        <w:ind w:left="426" w:hanging="426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brak jest podstaw do wykluczenia nas z postępowania na podstawie</w:t>
      </w:r>
      <w:r w:rsidRPr="00DC472A">
        <w:rPr>
          <w:rFonts w:asciiTheme="majorHAnsi" w:eastAsia="Cambria" w:hAnsiTheme="majorHAnsi" w:cs="Cambria"/>
          <w:sz w:val="21"/>
          <w:szCs w:val="21"/>
        </w:rPr>
        <w:br/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art. </w:t>
      </w:r>
      <w:r>
        <w:rPr>
          <w:rFonts w:asciiTheme="majorHAnsi" w:eastAsia="Cambria" w:hAnsiTheme="majorHAnsi" w:cs="Cambria"/>
          <w:b/>
          <w:sz w:val="21"/>
          <w:szCs w:val="21"/>
        </w:rPr>
        <w:t>108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 1 pkt. </w:t>
      </w:r>
      <w:r>
        <w:rPr>
          <w:rFonts w:asciiTheme="majorHAnsi" w:eastAsia="Cambria" w:hAnsiTheme="majorHAnsi" w:cs="Cambria"/>
          <w:b/>
          <w:sz w:val="21"/>
          <w:szCs w:val="21"/>
        </w:rPr>
        <w:t>1 - 6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ustawy </w:t>
      </w:r>
      <w:proofErr w:type="spellStart"/>
      <w:r w:rsidRPr="00DC472A">
        <w:rPr>
          <w:rFonts w:asciiTheme="majorHAnsi" w:eastAsia="Cambria" w:hAnsiTheme="majorHAnsi" w:cs="Cambria"/>
          <w:b/>
          <w:sz w:val="21"/>
          <w:szCs w:val="21"/>
        </w:rPr>
        <w:t>Pzp</w:t>
      </w:r>
      <w:proofErr w:type="spellEnd"/>
      <w:r>
        <w:rPr>
          <w:rFonts w:asciiTheme="majorHAnsi" w:eastAsia="Cambria" w:hAnsiTheme="majorHAnsi" w:cs="Cambria"/>
          <w:b/>
          <w:sz w:val="21"/>
          <w:szCs w:val="21"/>
        </w:rPr>
        <w:t>,</w:t>
      </w:r>
    </w:p>
    <w:p w:rsidR="000E6EF2" w:rsidRPr="00D32A72" w:rsidRDefault="00D32A72" w:rsidP="008C30D9">
      <w:pPr>
        <w:pStyle w:val="Normalny1"/>
        <w:numPr>
          <w:ilvl w:val="3"/>
          <w:numId w:val="69"/>
        </w:numPr>
        <w:spacing w:before="120" w:after="120" w:line="276" w:lineRule="auto"/>
        <w:ind w:left="426" w:hanging="426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32A72">
        <w:rPr>
          <w:rFonts w:asciiTheme="majorHAnsi" w:eastAsia="Cambria" w:hAnsiTheme="majorHAnsi" w:cs="Cambria"/>
          <w:b/>
          <w:sz w:val="21"/>
          <w:szCs w:val="21"/>
        </w:rPr>
        <w:t xml:space="preserve">nie zachodzą w stosunku do nas przesłanki wykluczenia określone w art. 7 ust. 1 </w:t>
      </w:r>
      <w:proofErr w:type="spellStart"/>
      <w:r w:rsidRPr="00D32A72">
        <w:rPr>
          <w:rFonts w:asciiTheme="majorHAnsi" w:eastAsia="Cambria" w:hAnsiTheme="majorHAnsi" w:cs="Cambria"/>
          <w:b/>
          <w:sz w:val="21"/>
          <w:szCs w:val="21"/>
        </w:rPr>
        <w:t>pkt</w:t>
      </w:r>
      <w:proofErr w:type="spellEnd"/>
      <w:r w:rsidRPr="00D32A72">
        <w:rPr>
          <w:rFonts w:asciiTheme="majorHAnsi" w:eastAsia="Cambria" w:hAnsiTheme="majorHAnsi" w:cs="Cambria"/>
          <w:b/>
          <w:sz w:val="21"/>
          <w:szCs w:val="21"/>
        </w:rPr>
        <w:t xml:space="preserve"> 1) - 3) Ustawy z dnia 13 kwietnia 2022 r. o szczególnych rozwiązaniach w zakresie przeciwdziałania wspieraniu agresji na Ukrainę oraz służących ochronie bezpieczeństwa narodowego (</w:t>
      </w:r>
      <w:proofErr w:type="spellStart"/>
      <w:r w:rsidRPr="00D32A72">
        <w:rPr>
          <w:rFonts w:asciiTheme="majorHAnsi" w:eastAsia="Cambria" w:hAnsiTheme="majorHAnsi" w:cs="Cambria"/>
          <w:b/>
          <w:sz w:val="21"/>
          <w:szCs w:val="21"/>
        </w:rPr>
        <w:t>t.j</w:t>
      </w:r>
      <w:proofErr w:type="spellEnd"/>
      <w:r w:rsidRPr="00D32A72">
        <w:rPr>
          <w:rFonts w:asciiTheme="majorHAnsi" w:eastAsia="Cambria" w:hAnsiTheme="majorHAnsi" w:cs="Cambria"/>
          <w:b/>
          <w:sz w:val="21"/>
          <w:szCs w:val="21"/>
        </w:rPr>
        <w:t>. Dz. U. z </w:t>
      </w:r>
      <w:r w:rsidR="00B22A32" w:rsidRPr="00CF3FF5">
        <w:rPr>
          <w:rFonts w:asciiTheme="majorHAnsi" w:eastAsia="Cambria" w:hAnsiTheme="majorHAnsi" w:cs="Cambria"/>
          <w:b/>
          <w:sz w:val="21"/>
          <w:szCs w:val="21"/>
        </w:rPr>
        <w:t>202</w:t>
      </w:r>
      <w:r w:rsidR="00CF697F">
        <w:rPr>
          <w:rFonts w:asciiTheme="majorHAnsi" w:eastAsia="Cambria" w:hAnsiTheme="majorHAnsi" w:cs="Cambria"/>
          <w:b/>
          <w:sz w:val="21"/>
          <w:szCs w:val="21"/>
        </w:rPr>
        <w:t>5</w:t>
      </w:r>
      <w:r w:rsidR="00B22A32" w:rsidRPr="00CF3FF5">
        <w:rPr>
          <w:rFonts w:asciiTheme="majorHAnsi" w:eastAsia="Cambria" w:hAnsiTheme="majorHAnsi" w:cs="Cambria"/>
          <w:b/>
          <w:sz w:val="21"/>
          <w:szCs w:val="21"/>
        </w:rPr>
        <w:t xml:space="preserve"> poz. 5</w:t>
      </w:r>
      <w:r w:rsidR="00CF697F">
        <w:rPr>
          <w:rFonts w:asciiTheme="majorHAnsi" w:eastAsia="Cambria" w:hAnsiTheme="majorHAnsi" w:cs="Cambria"/>
          <w:b/>
          <w:sz w:val="21"/>
          <w:szCs w:val="21"/>
        </w:rPr>
        <w:t>14</w:t>
      </w:r>
      <w:r w:rsidRPr="00D32A72">
        <w:rPr>
          <w:rFonts w:asciiTheme="majorHAnsi" w:eastAsia="Cambria" w:hAnsiTheme="majorHAnsi" w:cs="Cambria"/>
          <w:b/>
          <w:sz w:val="21"/>
          <w:szCs w:val="21"/>
        </w:rPr>
        <w:t>).</w:t>
      </w:r>
    </w:p>
    <w:p w:rsidR="000E6EF2" w:rsidRPr="00DC472A" w:rsidRDefault="000E6EF2" w:rsidP="000E6EF2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OŚWIADCZENIE:</w:t>
      </w:r>
    </w:p>
    <w:p w:rsidR="000E6EF2" w:rsidRPr="002703E6" w:rsidRDefault="000E6EF2" w:rsidP="000E6EF2">
      <w:pPr>
        <w:spacing w:before="200" w:after="240" w:line="276" w:lineRule="auto"/>
        <w:jc w:val="both"/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Oświadczamy, </w:t>
      </w:r>
      <w:r w:rsidRPr="002703E6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że dokumenty na potwierdzenie tych faktów, znajdują się w formie elektronicznej pod następującym adresem internetowym ogólnodostępnych i bezpłatnych baz danych: </w:t>
      </w:r>
    </w:p>
    <w:p w:rsidR="00B22A32" w:rsidRPr="00222E58" w:rsidRDefault="000E6EF2" w:rsidP="00B22A32">
      <w:pPr>
        <w:pStyle w:val="Akapitzlist"/>
        <w:ind w:left="1060" w:firstLine="300"/>
        <w:rPr>
          <w:rStyle w:val="Hipercze"/>
          <w:rFonts w:cs="Arial"/>
          <w:b/>
        </w:rPr>
      </w:pPr>
      <w:r w:rsidRPr="00CD196B">
        <w:rPr>
          <w:rFonts w:cs="Arial"/>
          <w:b/>
          <w:bCs/>
          <w:szCs w:val="20"/>
        </w:rPr>
        <w:t xml:space="preserve">  </w:t>
      </w:r>
      <w:r w:rsidR="00B22A32" w:rsidRPr="00222E58">
        <w:rPr>
          <w:rStyle w:val="Hipercze"/>
          <w:rFonts w:cs="Arial"/>
          <w:b/>
        </w:rPr>
        <w:t>https://prs.ms.gov.pl/krs</w:t>
      </w:r>
    </w:p>
    <w:p w:rsidR="000E6EF2" w:rsidRPr="00CD196B" w:rsidRDefault="00B22A32" w:rsidP="00B22A32">
      <w:pPr>
        <w:pStyle w:val="Akapitzlist"/>
        <w:ind w:left="1060" w:firstLine="300"/>
        <w:rPr>
          <w:rFonts w:cs="Arial"/>
          <w:b/>
          <w:bCs/>
          <w:szCs w:val="20"/>
        </w:rPr>
      </w:pPr>
      <w:r w:rsidRPr="00CD196B">
        <w:rPr>
          <w:rFonts w:cs="Arial"/>
          <w:b/>
          <w:bCs/>
          <w:szCs w:val="20"/>
        </w:rPr>
        <w:t xml:space="preserve">  </w:t>
      </w:r>
      <w:hyperlink r:id="rId9" w:history="1">
        <w:r w:rsidRPr="00CD196B">
          <w:rPr>
            <w:rStyle w:val="Hipercze"/>
            <w:rFonts w:cs="Arial"/>
            <w:b/>
            <w:bCs/>
            <w:szCs w:val="20"/>
          </w:rPr>
          <w:t>https://prod.ceidg.gov.pl</w:t>
        </w:r>
      </w:hyperlink>
      <w:r w:rsidR="000E6EF2" w:rsidRPr="00CD196B">
        <w:rPr>
          <w:rFonts w:cs="Arial"/>
          <w:b/>
          <w:bCs/>
          <w:szCs w:val="20"/>
        </w:rPr>
        <w:t xml:space="preserve"> </w:t>
      </w:r>
    </w:p>
    <w:p w:rsidR="000E6EF2" w:rsidRDefault="000E6EF2" w:rsidP="000E6EF2">
      <w:pPr>
        <w:pStyle w:val="Normalny1"/>
        <w:spacing w:before="120" w:after="240" w:line="276" w:lineRule="auto"/>
        <w:ind w:left="1418"/>
        <w:jc w:val="both"/>
        <w:rPr>
          <w:rFonts w:cs="Arial"/>
          <w:b/>
          <w:bCs/>
          <w:sz w:val="18"/>
          <w:szCs w:val="18"/>
        </w:rPr>
      </w:pPr>
      <w:r w:rsidRPr="00CD196B">
        <w:rPr>
          <w:rFonts w:cs="Arial"/>
          <w:b/>
          <w:bCs/>
          <w:sz w:val="18"/>
          <w:szCs w:val="18"/>
        </w:rPr>
        <w:lastRenderedPageBreak/>
        <w:t>(należy zaznaczyć)</w:t>
      </w:r>
    </w:p>
    <w:p w:rsidR="000E6EF2" w:rsidRPr="002C1140" w:rsidRDefault="000E6EF2" w:rsidP="000E6EF2">
      <w:pPr>
        <w:shd w:val="clear" w:color="auto" w:fill="BFBFBF"/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2C1140">
        <w:rPr>
          <w:rFonts w:ascii="Cambria" w:hAnsi="Cambria"/>
          <w:b/>
          <w:sz w:val="22"/>
          <w:szCs w:val="22"/>
        </w:rPr>
        <w:t xml:space="preserve">OŚWIADCZENIE DOTYCZĄCE </w:t>
      </w:r>
      <w:r>
        <w:rPr>
          <w:rFonts w:ascii="Cambria" w:hAnsi="Cambria"/>
          <w:b/>
          <w:sz w:val="22"/>
          <w:szCs w:val="22"/>
        </w:rPr>
        <w:t>PODJĘTYCH</w:t>
      </w:r>
      <w:r w:rsidRPr="00320868">
        <w:rPr>
          <w:rFonts w:ascii="Cambria" w:hAnsi="Cambria"/>
          <w:b/>
          <w:sz w:val="22"/>
          <w:szCs w:val="22"/>
        </w:rPr>
        <w:t xml:space="preserve"> PRZEZ </w:t>
      </w:r>
      <w:r>
        <w:rPr>
          <w:rFonts w:ascii="Cambria" w:hAnsi="Cambria"/>
          <w:b/>
          <w:sz w:val="22"/>
          <w:szCs w:val="22"/>
        </w:rPr>
        <w:t>WYKONAWCĘ</w:t>
      </w:r>
      <w:r w:rsidRPr="00320868">
        <w:rPr>
          <w:rFonts w:ascii="Cambria" w:hAnsi="Cambria"/>
          <w:b/>
          <w:sz w:val="22"/>
          <w:szCs w:val="22"/>
        </w:rPr>
        <w:t xml:space="preserve"> CZYNNOŚCI </w:t>
      </w:r>
      <w:r>
        <w:rPr>
          <w:rFonts w:ascii="Cambria" w:hAnsi="Cambria"/>
          <w:b/>
          <w:sz w:val="22"/>
          <w:szCs w:val="22"/>
        </w:rPr>
        <w:t>WYSTARCZAJĄCYCH</w:t>
      </w:r>
      <w:r w:rsidRPr="00320868">
        <w:rPr>
          <w:rFonts w:ascii="Cambria" w:hAnsi="Cambria"/>
          <w:b/>
          <w:sz w:val="22"/>
          <w:szCs w:val="22"/>
        </w:rPr>
        <w:t xml:space="preserve"> DO WYKAZANIA JEGO RZETLENOŚCI W SYTUACJI, GDY WYKONAWCA PODLEGA WYKLUCZENIU NA PODSTAWIE ART. 108 UST. 1 </w:t>
      </w:r>
      <w:r>
        <w:rPr>
          <w:rFonts w:ascii="Cambria" w:hAnsi="Cambria"/>
          <w:b/>
          <w:sz w:val="22"/>
          <w:szCs w:val="22"/>
        </w:rPr>
        <w:t>PKT.</w:t>
      </w:r>
      <w:r w:rsidRPr="00320868"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b/>
          <w:sz w:val="22"/>
          <w:szCs w:val="22"/>
        </w:rPr>
        <w:t xml:space="preserve">1), 2) i </w:t>
      </w:r>
      <w:r w:rsidRPr="00320868">
        <w:rPr>
          <w:rFonts w:ascii="Cambria" w:hAnsi="Cambria"/>
          <w:b/>
          <w:sz w:val="22"/>
          <w:szCs w:val="22"/>
        </w:rPr>
        <w:t>5</w:t>
      </w:r>
      <w:r>
        <w:rPr>
          <w:rFonts w:ascii="Cambria" w:hAnsi="Cambria"/>
          <w:b/>
          <w:sz w:val="22"/>
          <w:szCs w:val="22"/>
        </w:rPr>
        <w:t>) ORAZ ART. 109 UST. 1 PKT. 4)</w:t>
      </w:r>
      <w:r w:rsidRPr="00320868">
        <w:rPr>
          <w:rFonts w:ascii="Cambria" w:hAnsi="Cambria"/>
          <w:b/>
          <w:sz w:val="22"/>
          <w:szCs w:val="22"/>
        </w:rPr>
        <w:t xml:space="preserve"> USTAWY PZP </w:t>
      </w:r>
      <w:r>
        <w:rPr>
          <w:rFonts w:ascii="Cambria" w:hAnsi="Cambria"/>
          <w:b/>
          <w:sz w:val="22"/>
          <w:szCs w:val="22"/>
        </w:rPr>
        <w:t>– jeśli dotyczy</w:t>
      </w:r>
    </w:p>
    <w:p w:rsidR="000E6EF2" w:rsidRPr="00800ABC" w:rsidRDefault="000E6EF2" w:rsidP="000E6EF2">
      <w:pPr>
        <w:keepNext/>
        <w:spacing w:before="20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Oświadczam, że w stosunku do mnie 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zachodzą podstawy wykluczenia 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z postępowania na podstawie art. …………. ustawy P</w:t>
      </w:r>
      <w:r w:rsidR="00C7302B">
        <w:rPr>
          <w:rFonts w:ascii="Cambria" w:eastAsia="Cambria" w:hAnsi="Cambria" w:cs="Cambria"/>
          <w:kern w:val="0"/>
          <w:sz w:val="21"/>
          <w:szCs w:val="21"/>
          <w:lang w:eastAsia="pl-PL"/>
        </w:rPr>
        <w:t>ZP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. </w:t>
      </w:r>
    </w:p>
    <w:p w:rsidR="000E6EF2" w:rsidRPr="00800ABC" w:rsidRDefault="000E6EF2" w:rsidP="000E6EF2">
      <w:pPr>
        <w:keepNext/>
        <w:spacing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(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podać mającą zastosowanie podstawę wykluczenia spośród wymienionych w art. 108 ust. 1 pkt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.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1, 2 i 5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)</w:t>
      </w:r>
    </w:p>
    <w:p w:rsidR="000E6EF2" w:rsidRPr="00800ABC" w:rsidRDefault="000E6EF2" w:rsidP="000E6EF2">
      <w:pPr>
        <w:keepNext/>
        <w:spacing w:before="12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Jednocześnie oświadczam, że w związku z tym, iż podlegam wykluczeniu na podstawie ww. artykułu, to zgodnie z dyspozycją art. 110 ust. 2 ustawy </w:t>
      </w:r>
      <w:proofErr w:type="spellStart"/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Pzp</w:t>
      </w:r>
      <w:proofErr w:type="spellEnd"/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 przedstawiam następujące środki naprawcze:</w:t>
      </w:r>
    </w:p>
    <w:p w:rsidR="000E6EF2" w:rsidRPr="00800ABC" w:rsidRDefault="000E6EF2" w:rsidP="002E02FD">
      <w:pPr>
        <w:keepNext/>
        <w:widowControl/>
        <w:numPr>
          <w:ilvl w:val="0"/>
          <w:numId w:val="47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:rsidR="000E6EF2" w:rsidRPr="00800ABC" w:rsidRDefault="000E6EF2" w:rsidP="002E02FD">
      <w:pPr>
        <w:keepNext/>
        <w:widowControl/>
        <w:numPr>
          <w:ilvl w:val="0"/>
          <w:numId w:val="47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:rsidR="000E6EF2" w:rsidRPr="00800ABC" w:rsidRDefault="000E6EF2" w:rsidP="002E02FD">
      <w:pPr>
        <w:keepNext/>
        <w:widowControl/>
        <w:numPr>
          <w:ilvl w:val="0"/>
          <w:numId w:val="47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………………………………………………………………………………………, </w:t>
      </w:r>
    </w:p>
    <w:p w:rsidR="000E6EF2" w:rsidRPr="003541F7" w:rsidRDefault="000E6EF2" w:rsidP="000E6EF2">
      <w:pPr>
        <w:pStyle w:val="Normalny1"/>
        <w:spacing w:before="120" w:after="12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800ABC">
        <w:rPr>
          <w:rFonts w:ascii="Cambria" w:eastAsia="Cambria" w:hAnsi="Cambria" w:cs="Cambria"/>
          <w:sz w:val="21"/>
          <w:szCs w:val="21"/>
        </w:rPr>
        <w:t>(</w:t>
      </w:r>
      <w:r w:rsidRPr="00800ABC">
        <w:rPr>
          <w:rFonts w:ascii="Cambria" w:eastAsia="Cambria" w:hAnsi="Cambria" w:cs="Cambria"/>
          <w:i/>
          <w:sz w:val="20"/>
          <w:szCs w:val="21"/>
        </w:rPr>
        <w:t>należy podać dowody, że podjęte czynności są wystarczające do wykazania rzetelności Wykonawcy</w:t>
      </w:r>
      <w:r w:rsidRPr="00800ABC">
        <w:rPr>
          <w:rFonts w:ascii="Cambria" w:eastAsia="Cambria" w:hAnsi="Cambria" w:cs="Cambria"/>
          <w:sz w:val="21"/>
          <w:szCs w:val="21"/>
        </w:rPr>
        <w:t>)</w:t>
      </w:r>
    </w:p>
    <w:p w:rsidR="000E6EF2" w:rsidRPr="00DC472A" w:rsidRDefault="000E6EF2" w:rsidP="000E6EF2">
      <w:pPr>
        <w:pStyle w:val="Normalny1"/>
        <w:shd w:val="clear" w:color="auto" w:fill="BFBFBF"/>
        <w:spacing w:before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PODANYCH INFORMACJI: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Oświadczam/y* jednocześnie, że wszystkie informacje podane w powyższym oświadczeniu są aktualne i</w:t>
      </w:r>
      <w:r w:rsidR="00851FBC">
        <w:rPr>
          <w:rFonts w:asciiTheme="majorHAnsi" w:eastAsia="Cambria" w:hAnsiTheme="majorHAnsi" w:cs="Cambria"/>
          <w:sz w:val="21"/>
          <w:szCs w:val="21"/>
        </w:rPr>
        <w:t> </w:t>
      </w:r>
      <w:r w:rsidRPr="00DC472A">
        <w:rPr>
          <w:rFonts w:asciiTheme="majorHAnsi" w:eastAsia="Cambria" w:hAnsiTheme="majorHAnsi" w:cs="Cambria"/>
          <w:sz w:val="21"/>
          <w:szCs w:val="21"/>
        </w:rPr>
        <w:t>zgodne z prawdą oraz zostały przedstawione z pełną świadomością konsekwencji wprowadzenia Zamawiającego w błąd przy przedstawianiu informacji.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*niepotrzebne skreślić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Miejscowo</w:t>
      </w:r>
      <w:r w:rsidR="003A4056">
        <w:rPr>
          <w:rFonts w:asciiTheme="majorHAnsi" w:eastAsia="Cambria" w:hAnsiTheme="majorHAnsi" w:cs="Cambria"/>
          <w:sz w:val="21"/>
          <w:szCs w:val="21"/>
        </w:rPr>
        <w:t>ść i data:…………………………… __ __ 2025</w:t>
      </w:r>
      <w:r w:rsidRPr="00DC472A">
        <w:rPr>
          <w:rFonts w:asciiTheme="majorHAnsi" w:eastAsia="Cambria" w:hAnsiTheme="majorHAnsi" w:cs="Cambria"/>
          <w:sz w:val="21"/>
          <w:szCs w:val="21"/>
        </w:rPr>
        <w:t xml:space="preserve"> r.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851FBC" w:rsidRDefault="000E6EF2" w:rsidP="00851FB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  <w:t xml:space="preserve">              ………………………….</w:t>
      </w:r>
    </w:p>
    <w:p w:rsidR="00910A99" w:rsidRPr="00851FBC" w:rsidRDefault="000E6EF2" w:rsidP="00851FBC">
      <w:pPr>
        <w:pStyle w:val="Normalny1"/>
        <w:spacing w:line="276" w:lineRule="auto"/>
        <w:ind w:left="5672" w:firstLine="565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Podpis Wykonawcy</w:t>
      </w:r>
    </w:p>
    <w:p w:rsidR="00910A99" w:rsidRDefault="00910A99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F16F96" w:rsidRDefault="00F16F96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F16F96" w:rsidRDefault="00F16F96">
      <w:pPr>
        <w:widowControl/>
        <w:suppressAutoHyphens w:val="0"/>
        <w:rPr>
          <w:rFonts w:ascii="Exo 2.0 Light" w:eastAsia="Cambria" w:hAnsi="Exo 2.0 Light" w:cs="Cambria"/>
          <w:b/>
          <w:kern w:val="0"/>
          <w:sz w:val="22"/>
          <w:szCs w:val="22"/>
          <w:lang w:eastAsia="pl-PL"/>
        </w:rPr>
      </w:pPr>
      <w:r>
        <w:rPr>
          <w:rFonts w:ascii="Exo 2.0 Light" w:eastAsia="Cambria" w:hAnsi="Exo 2.0 Light" w:cs="Cambria"/>
          <w:b/>
          <w:sz w:val="22"/>
          <w:szCs w:val="22"/>
        </w:rPr>
        <w:br w:type="page"/>
      </w:r>
    </w:p>
    <w:p w:rsidR="0009266C" w:rsidRPr="00F16F96" w:rsidRDefault="0009266C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F16F96">
        <w:rPr>
          <w:rFonts w:asciiTheme="majorHAnsi" w:eastAsia="Cambria" w:hAnsiTheme="majorHAnsi" w:cs="Cambria"/>
          <w:b/>
          <w:sz w:val="21"/>
          <w:szCs w:val="21"/>
        </w:rPr>
        <w:lastRenderedPageBreak/>
        <w:t xml:space="preserve">Znak sprawy: </w:t>
      </w:r>
      <w:r w:rsidR="008B1006">
        <w:rPr>
          <w:rFonts w:asciiTheme="majorHAnsi" w:eastAsia="Cambria" w:hAnsiTheme="majorHAnsi" w:cs="Cambria"/>
          <w:b/>
          <w:sz w:val="21"/>
          <w:szCs w:val="21"/>
        </w:rPr>
        <w:t>9</w:t>
      </w:r>
      <w:r w:rsidR="00EC5AC7">
        <w:rPr>
          <w:rFonts w:asciiTheme="majorHAnsi" w:eastAsia="Cambria" w:hAnsiTheme="majorHAnsi" w:cs="Cambria"/>
          <w:b/>
          <w:sz w:val="21"/>
          <w:szCs w:val="21"/>
        </w:rPr>
        <w:t>/TP/202</w:t>
      </w:r>
      <w:r w:rsidR="003A4056">
        <w:rPr>
          <w:rFonts w:asciiTheme="majorHAnsi" w:eastAsia="Cambria" w:hAnsiTheme="majorHAnsi" w:cs="Cambria"/>
          <w:b/>
          <w:sz w:val="21"/>
          <w:szCs w:val="21"/>
        </w:rPr>
        <w:t>5</w:t>
      </w:r>
      <w:r w:rsidRPr="00F16F96">
        <w:rPr>
          <w:rFonts w:asciiTheme="majorHAnsi" w:eastAsia="Cambria" w:hAnsiTheme="majorHAnsi" w:cs="Cambria"/>
          <w:sz w:val="21"/>
          <w:szCs w:val="21"/>
        </w:rPr>
        <w:tab/>
      </w:r>
      <w:r w:rsidRPr="00014864">
        <w:rPr>
          <w:rFonts w:asciiTheme="majorHAnsi" w:eastAsia="Cambria" w:hAnsiTheme="majorHAnsi" w:cs="Cambria"/>
          <w:b/>
          <w:sz w:val="21"/>
          <w:szCs w:val="21"/>
        </w:rPr>
        <w:t xml:space="preserve">Załącznik Nr </w:t>
      </w:r>
      <w:r w:rsidR="00014864">
        <w:rPr>
          <w:rFonts w:asciiTheme="majorHAnsi" w:eastAsia="Cambria" w:hAnsiTheme="majorHAnsi" w:cs="Cambria"/>
          <w:b/>
          <w:sz w:val="21"/>
          <w:szCs w:val="21"/>
        </w:rPr>
        <w:t>4</w:t>
      </w:r>
      <w:r w:rsidR="00C6502E" w:rsidRPr="00014864">
        <w:rPr>
          <w:rFonts w:asciiTheme="majorHAnsi" w:eastAsia="Cambria" w:hAnsiTheme="majorHAnsi" w:cs="Cambria"/>
          <w:b/>
          <w:sz w:val="21"/>
          <w:szCs w:val="21"/>
        </w:rPr>
        <w:t xml:space="preserve"> do S</w:t>
      </w:r>
      <w:r w:rsidRPr="00014864">
        <w:rPr>
          <w:rFonts w:asciiTheme="majorHAnsi" w:eastAsia="Cambria" w:hAnsiTheme="majorHAnsi" w:cs="Cambria"/>
          <w:b/>
          <w:sz w:val="21"/>
          <w:szCs w:val="21"/>
        </w:rPr>
        <w:t>WZ</w:t>
      </w:r>
    </w:p>
    <w:p w:rsidR="00F16F96" w:rsidRDefault="00F16F96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</w:p>
    <w:p w:rsidR="0009266C" w:rsidRPr="00F16F96" w:rsidRDefault="00F16F96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  <w:r>
        <w:rPr>
          <w:rFonts w:asciiTheme="majorHAnsi" w:eastAsia="Cambria" w:hAnsiTheme="majorHAnsi" w:cs="Cambria"/>
          <w:sz w:val="21"/>
          <w:szCs w:val="21"/>
        </w:rPr>
        <w:tab/>
      </w:r>
      <w:r w:rsidR="0009266C" w:rsidRPr="00F16F96">
        <w:rPr>
          <w:rFonts w:asciiTheme="majorHAnsi" w:eastAsia="Cambria" w:hAnsiTheme="majorHAnsi" w:cs="Cambria"/>
          <w:sz w:val="21"/>
          <w:szCs w:val="21"/>
        </w:rPr>
        <w:t>……………………………</w:t>
      </w:r>
    </w:p>
    <w:p w:rsidR="0009266C" w:rsidRPr="00F16F96" w:rsidRDefault="0009266C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16"/>
          <w:szCs w:val="21"/>
        </w:rPr>
        <w:t xml:space="preserve">nazwa podmiotu oddającego potencjał </w:t>
      </w:r>
      <w:r w:rsidRPr="00F16F96">
        <w:rPr>
          <w:rFonts w:asciiTheme="majorHAnsi" w:eastAsia="Cambria" w:hAnsiTheme="majorHAnsi" w:cs="Cambria"/>
          <w:sz w:val="16"/>
          <w:szCs w:val="21"/>
        </w:rPr>
        <w:br/>
        <w:t xml:space="preserve">       do dyspozycji Wykonawcy</w:t>
      </w:r>
    </w:p>
    <w:p w:rsidR="0009266C" w:rsidRPr="00F16F96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F16F96">
        <w:rPr>
          <w:rFonts w:asciiTheme="majorHAnsi" w:eastAsia="Cambria" w:hAnsiTheme="majorHAnsi" w:cs="Cambria"/>
          <w:b/>
          <w:sz w:val="21"/>
          <w:szCs w:val="21"/>
        </w:rPr>
        <w:t>ZOBOWIĄZANIE</w:t>
      </w:r>
    </w:p>
    <w:p w:rsidR="0009266C" w:rsidRPr="00F16F96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b/>
          <w:sz w:val="21"/>
          <w:szCs w:val="21"/>
        </w:rPr>
        <w:t>do oddania do dyspozycji Wykonawcy niezbędnych zasobów na potrzeby realizacji zamówienia</w:t>
      </w:r>
    </w:p>
    <w:p w:rsidR="00FB101C" w:rsidRPr="00F16F96" w:rsidRDefault="0009266C" w:rsidP="0009266C">
      <w:pPr>
        <w:pStyle w:val="Normalny1"/>
        <w:spacing w:before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my niżej podpisani</w:t>
      </w:r>
      <w:r w:rsidR="00FB101C" w:rsidRPr="00F16F96">
        <w:rPr>
          <w:rFonts w:asciiTheme="majorHAnsi" w:eastAsia="Cambria" w:hAnsiTheme="majorHAnsi" w:cs="Cambria"/>
          <w:sz w:val="21"/>
          <w:szCs w:val="21"/>
        </w:rPr>
        <w:t>:</w:t>
      </w:r>
    </w:p>
    <w:p w:rsidR="0009266C" w:rsidRPr="00F16F96" w:rsidRDefault="0009266C" w:rsidP="0009266C">
      <w:pPr>
        <w:pStyle w:val="Normalny1"/>
        <w:spacing w:before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...............................................................................................................................................</w:t>
      </w:r>
    </w:p>
    <w:p w:rsidR="0009266C" w:rsidRPr="00F16F96" w:rsidRDefault="0009266C" w:rsidP="0009266C">
      <w:pPr>
        <w:pStyle w:val="Normalny1"/>
        <w:spacing w:before="200" w:line="276" w:lineRule="auto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w imieniu: ............................................................................................................................................................</w:t>
      </w:r>
    </w:p>
    <w:p w:rsidR="0009266C" w:rsidRPr="00F16F96" w:rsidRDefault="0009266C" w:rsidP="00B810C1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ED0611">
        <w:rPr>
          <w:rFonts w:asciiTheme="majorHAnsi" w:eastAsia="Cambria" w:hAnsiTheme="majorHAnsi" w:cs="Cambria"/>
          <w:i/>
          <w:sz w:val="18"/>
          <w:szCs w:val="21"/>
        </w:rPr>
        <w:t>(nazwa Podmiotu udostępniającego potencjał)</w:t>
      </w:r>
    </w:p>
    <w:p w:rsidR="0009266C" w:rsidRPr="00F16F96" w:rsidRDefault="0009266C" w:rsidP="0009266C">
      <w:pPr>
        <w:pStyle w:val="Normalny1"/>
        <w:spacing w:before="120" w:line="276" w:lineRule="auto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zobowiązujemy się do oddania następujących zasobów:</w:t>
      </w:r>
    </w:p>
    <w:p w:rsidR="0009266C" w:rsidRPr="00F16F96" w:rsidRDefault="0009266C" w:rsidP="0009266C">
      <w:pPr>
        <w:pStyle w:val="Normalny1"/>
        <w:spacing w:before="200" w:line="276" w:lineRule="auto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…………………………...………………………………………………………………………………….…..</w:t>
      </w:r>
    </w:p>
    <w:p w:rsidR="0009266C" w:rsidRPr="00F16F96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i/>
          <w:sz w:val="21"/>
          <w:szCs w:val="21"/>
        </w:rPr>
      </w:pPr>
      <w:r w:rsidRPr="00ED0611">
        <w:rPr>
          <w:rFonts w:asciiTheme="majorHAnsi" w:eastAsia="Cambria" w:hAnsiTheme="majorHAnsi" w:cs="Cambria"/>
          <w:i/>
          <w:sz w:val="18"/>
          <w:szCs w:val="21"/>
        </w:rPr>
        <w:t>(określenie zasobu)</w:t>
      </w:r>
    </w:p>
    <w:p w:rsidR="0009266C" w:rsidRPr="00F16F96" w:rsidRDefault="0009266C" w:rsidP="0009266C">
      <w:pPr>
        <w:pStyle w:val="Normalny1"/>
        <w:tabs>
          <w:tab w:val="left" w:pos="-142"/>
        </w:tabs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do dyspozycji Wykonawcy:</w:t>
      </w:r>
    </w:p>
    <w:p w:rsidR="0009266C" w:rsidRPr="00F16F96" w:rsidRDefault="0009266C" w:rsidP="0009266C">
      <w:pPr>
        <w:pStyle w:val="Normalny1"/>
        <w:tabs>
          <w:tab w:val="left" w:pos="-142"/>
        </w:tabs>
        <w:spacing w:before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…………………………………………………………………………………………………………………...</w:t>
      </w:r>
    </w:p>
    <w:p w:rsidR="0009266C" w:rsidRPr="00ED0611" w:rsidRDefault="0009266C" w:rsidP="0009266C">
      <w:pPr>
        <w:pStyle w:val="Normalny1"/>
        <w:tabs>
          <w:tab w:val="left" w:pos="-142"/>
        </w:tabs>
        <w:spacing w:line="276" w:lineRule="auto"/>
        <w:jc w:val="center"/>
        <w:rPr>
          <w:rFonts w:asciiTheme="majorHAnsi" w:eastAsia="Cambria" w:hAnsiTheme="majorHAnsi" w:cs="Cambria"/>
          <w:i/>
          <w:sz w:val="18"/>
          <w:szCs w:val="21"/>
        </w:rPr>
      </w:pPr>
      <w:r w:rsidRPr="00F16F96">
        <w:rPr>
          <w:rFonts w:asciiTheme="majorHAnsi" w:eastAsia="Cambria" w:hAnsiTheme="majorHAnsi" w:cs="Cambria"/>
          <w:i/>
          <w:sz w:val="21"/>
          <w:szCs w:val="21"/>
        </w:rPr>
        <w:t>(</w:t>
      </w:r>
      <w:r w:rsidRPr="00ED0611">
        <w:rPr>
          <w:rFonts w:asciiTheme="majorHAnsi" w:eastAsia="Cambria" w:hAnsiTheme="majorHAnsi" w:cs="Cambria"/>
          <w:i/>
          <w:sz w:val="18"/>
          <w:szCs w:val="21"/>
        </w:rPr>
        <w:t>nazwa Wykonawcy)</w:t>
      </w:r>
    </w:p>
    <w:p w:rsidR="0009266C" w:rsidRPr="00F16F96" w:rsidRDefault="0009266C" w:rsidP="0009266C">
      <w:pPr>
        <w:pStyle w:val="Normalny1"/>
        <w:tabs>
          <w:tab w:val="left" w:pos="-142"/>
        </w:tabs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 xml:space="preserve">na potrzeby wykonania zamówienia publicznego na: </w:t>
      </w:r>
    </w:p>
    <w:p w:rsidR="0009266C" w:rsidRPr="00F16F96" w:rsidRDefault="00CB7866" w:rsidP="00F20D92">
      <w:pPr>
        <w:pStyle w:val="Normalny1"/>
        <w:spacing w:before="240" w:after="240"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CB7866">
        <w:rPr>
          <w:rFonts w:ascii="Cambria" w:hAnsi="Cambria" w:cs="Arial"/>
          <w:b/>
          <w:bCs/>
          <w:sz w:val="21"/>
          <w:szCs w:val="21"/>
        </w:rPr>
        <w:t>Dostawa oprogramowania na potrzeby Akademii Muzycznej im. Grażyny i Kiejstuta Bacewiczów w</w:t>
      </w:r>
      <w:r>
        <w:rPr>
          <w:rFonts w:ascii="Cambria" w:hAnsi="Cambria" w:cs="Arial"/>
          <w:b/>
          <w:bCs/>
          <w:sz w:val="21"/>
          <w:szCs w:val="21"/>
        </w:rPr>
        <w:t> </w:t>
      </w:r>
      <w:r w:rsidRPr="00CB7866">
        <w:rPr>
          <w:rFonts w:ascii="Cambria" w:hAnsi="Cambria" w:cs="Arial"/>
          <w:b/>
          <w:bCs/>
          <w:sz w:val="21"/>
          <w:szCs w:val="21"/>
        </w:rPr>
        <w:t>Łodzi</w:t>
      </w:r>
    </w:p>
    <w:p w:rsidR="0009266C" w:rsidRPr="00F16F96" w:rsidRDefault="0009266C" w:rsidP="0009266C">
      <w:pPr>
        <w:pStyle w:val="Normalny1"/>
        <w:spacing w:before="120" w:after="80" w:line="276" w:lineRule="auto"/>
        <w:ind w:righ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Jednocześnie oświadczam/y, iż:</w:t>
      </w:r>
    </w:p>
    <w:p w:rsidR="0009266C" w:rsidRPr="00F16F96" w:rsidRDefault="0009266C" w:rsidP="00024A51">
      <w:pPr>
        <w:pStyle w:val="Normalny1"/>
        <w:numPr>
          <w:ilvl w:val="0"/>
          <w:numId w:val="11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udostępniam Wykonawcy ww. zasoby, w następującym zakresie:</w:t>
      </w:r>
    </w:p>
    <w:p w:rsidR="0009266C" w:rsidRPr="00F16F96" w:rsidRDefault="0009266C" w:rsidP="0009266C">
      <w:pPr>
        <w:pStyle w:val="Normalny1"/>
        <w:spacing w:before="200" w:after="200" w:line="276" w:lineRule="auto"/>
        <w:ind w:lef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</w:t>
      </w:r>
    </w:p>
    <w:p w:rsidR="0009266C" w:rsidRPr="00F16F96" w:rsidRDefault="0009266C" w:rsidP="00024A51">
      <w:pPr>
        <w:pStyle w:val="Normalny1"/>
        <w:numPr>
          <w:ilvl w:val="0"/>
          <w:numId w:val="11"/>
        </w:numPr>
        <w:spacing w:before="80" w:line="276" w:lineRule="auto"/>
        <w:ind w:left="284" w:righ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 xml:space="preserve">sposób </w:t>
      </w:r>
      <w:r w:rsidR="00ED0611">
        <w:rPr>
          <w:rFonts w:asciiTheme="majorHAnsi" w:eastAsia="Cambria" w:hAnsiTheme="majorHAnsi" w:cs="Cambria"/>
          <w:sz w:val="21"/>
          <w:szCs w:val="21"/>
        </w:rPr>
        <w:t>udostępnienia i</w:t>
      </w:r>
      <w:r w:rsidR="00ED0611" w:rsidRPr="00F16F96">
        <w:rPr>
          <w:rFonts w:asciiTheme="majorHAnsi" w:eastAsia="Cambria" w:hAnsiTheme="majorHAnsi" w:cs="Cambria"/>
          <w:sz w:val="21"/>
          <w:szCs w:val="21"/>
        </w:rPr>
        <w:t xml:space="preserve"> </w:t>
      </w:r>
      <w:r w:rsidRPr="00F16F96">
        <w:rPr>
          <w:rFonts w:asciiTheme="majorHAnsi" w:eastAsia="Cambria" w:hAnsiTheme="majorHAnsi" w:cs="Cambria"/>
          <w:sz w:val="21"/>
          <w:szCs w:val="21"/>
        </w:rPr>
        <w:t>wykorzystania zasobów będzie następujący:</w:t>
      </w:r>
    </w:p>
    <w:p w:rsidR="0009266C" w:rsidRPr="00F16F96" w:rsidRDefault="0009266C" w:rsidP="0009266C">
      <w:pPr>
        <w:pStyle w:val="Normalny1"/>
        <w:spacing w:before="200" w:after="200" w:line="276" w:lineRule="auto"/>
        <w:ind w:lef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</w:t>
      </w:r>
    </w:p>
    <w:p w:rsidR="00ED0611" w:rsidRPr="00F16F96" w:rsidRDefault="00ED0611" w:rsidP="00024A51">
      <w:pPr>
        <w:pStyle w:val="Normalny1"/>
        <w:numPr>
          <w:ilvl w:val="0"/>
          <w:numId w:val="11"/>
        </w:numPr>
        <w:spacing w:before="80" w:line="276" w:lineRule="auto"/>
        <w:ind w:left="284" w:righ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>
        <w:rPr>
          <w:rFonts w:asciiTheme="majorHAnsi" w:eastAsia="Cambria" w:hAnsiTheme="majorHAnsi" w:cs="Cambria"/>
          <w:sz w:val="21"/>
          <w:szCs w:val="21"/>
        </w:rPr>
        <w:t>okres</w:t>
      </w:r>
      <w:r w:rsidRPr="00F16F96">
        <w:rPr>
          <w:rFonts w:asciiTheme="majorHAnsi" w:eastAsia="Cambria" w:hAnsiTheme="majorHAnsi" w:cs="Cambria"/>
          <w:sz w:val="21"/>
          <w:szCs w:val="21"/>
        </w:rPr>
        <w:t xml:space="preserve"> </w:t>
      </w:r>
      <w:r>
        <w:rPr>
          <w:rFonts w:asciiTheme="majorHAnsi" w:eastAsia="Cambria" w:hAnsiTheme="majorHAnsi" w:cs="Cambria"/>
          <w:sz w:val="21"/>
          <w:szCs w:val="21"/>
        </w:rPr>
        <w:t>udostępnienia i</w:t>
      </w:r>
      <w:r w:rsidRPr="00F16F96">
        <w:rPr>
          <w:rFonts w:asciiTheme="majorHAnsi" w:eastAsia="Cambria" w:hAnsiTheme="majorHAnsi" w:cs="Cambria"/>
          <w:sz w:val="21"/>
          <w:szCs w:val="21"/>
        </w:rPr>
        <w:t xml:space="preserve"> wykorzystania zasobów będzie następujący:</w:t>
      </w:r>
    </w:p>
    <w:p w:rsidR="00ED0611" w:rsidRDefault="00ED0611" w:rsidP="00ED0611">
      <w:pPr>
        <w:pStyle w:val="Normalny1"/>
        <w:spacing w:before="80" w:line="276" w:lineRule="auto"/>
        <w:ind w:left="284" w:righ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</w:t>
      </w:r>
    </w:p>
    <w:p w:rsidR="0009266C" w:rsidRPr="00F16F96" w:rsidRDefault="0009266C" w:rsidP="00024A51">
      <w:pPr>
        <w:pStyle w:val="Normalny1"/>
        <w:numPr>
          <w:ilvl w:val="0"/>
          <w:numId w:val="11"/>
        </w:numPr>
        <w:spacing w:before="80" w:line="276" w:lineRule="auto"/>
        <w:ind w:left="284" w:righ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zakres mojego udziału przy wykonywaniu zamówienia będzie następujący:</w:t>
      </w:r>
    </w:p>
    <w:p w:rsidR="0009266C" w:rsidRPr="00F16F96" w:rsidRDefault="0009266C" w:rsidP="0009266C">
      <w:pPr>
        <w:pStyle w:val="Normalny1"/>
        <w:spacing w:before="200" w:after="200" w:line="276" w:lineRule="auto"/>
        <w:ind w:lef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</w:t>
      </w:r>
    </w:p>
    <w:p w:rsidR="0009266C" w:rsidRPr="00F16F96" w:rsidRDefault="0009266C" w:rsidP="00024A51">
      <w:pPr>
        <w:pStyle w:val="Normalny1"/>
        <w:numPr>
          <w:ilvl w:val="0"/>
          <w:numId w:val="11"/>
        </w:numPr>
        <w:spacing w:before="80" w:line="276" w:lineRule="auto"/>
        <w:ind w:left="284" w:righ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zrealizujemy usługę, której wskazane zdolności dotyczą: TAK/NIE*</w:t>
      </w:r>
    </w:p>
    <w:p w:rsidR="0009266C" w:rsidRPr="00F16F96" w:rsidRDefault="0009266C" w:rsidP="0009266C">
      <w:pPr>
        <w:pStyle w:val="Normalny1"/>
        <w:spacing w:before="120" w:line="276" w:lineRule="auto"/>
        <w:ind w:righ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*niepotrzebne skreślić</w:t>
      </w:r>
    </w:p>
    <w:p w:rsidR="0009266C" w:rsidRPr="00F16F96" w:rsidRDefault="0009266C" w:rsidP="0009266C">
      <w:pPr>
        <w:pStyle w:val="Normalny1"/>
        <w:spacing w:line="276" w:lineRule="auto"/>
        <w:ind w:right="-341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F16F96" w:rsidRDefault="0009266C" w:rsidP="0009266C">
      <w:pPr>
        <w:pStyle w:val="Normalny1"/>
        <w:spacing w:line="276" w:lineRule="auto"/>
        <w:ind w:right="-341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Miejscowość i data:…………………………… __ __ 20</w:t>
      </w:r>
      <w:r w:rsidR="00F16F96">
        <w:rPr>
          <w:rFonts w:asciiTheme="majorHAnsi" w:eastAsia="Cambria" w:hAnsiTheme="majorHAnsi" w:cs="Cambria"/>
          <w:sz w:val="21"/>
          <w:szCs w:val="21"/>
        </w:rPr>
        <w:t>2</w:t>
      </w:r>
      <w:r w:rsidR="003A4056">
        <w:rPr>
          <w:rFonts w:asciiTheme="majorHAnsi" w:eastAsia="Cambria" w:hAnsiTheme="majorHAnsi" w:cs="Cambria"/>
          <w:sz w:val="21"/>
          <w:szCs w:val="21"/>
        </w:rPr>
        <w:t>5</w:t>
      </w:r>
      <w:r w:rsidRPr="00F16F96">
        <w:rPr>
          <w:rFonts w:asciiTheme="majorHAnsi" w:eastAsia="Cambria" w:hAnsiTheme="majorHAnsi" w:cs="Cambria"/>
          <w:sz w:val="21"/>
          <w:szCs w:val="21"/>
        </w:rPr>
        <w:t xml:space="preserve"> r.</w:t>
      </w:r>
    </w:p>
    <w:p w:rsidR="00D32A72" w:rsidRDefault="000F1036" w:rsidP="0009266C">
      <w:pPr>
        <w:pStyle w:val="Normalny1"/>
        <w:spacing w:line="276" w:lineRule="auto"/>
        <w:ind w:left="2836" w:firstLine="708"/>
        <w:jc w:val="center"/>
        <w:rPr>
          <w:rFonts w:asciiTheme="majorHAnsi" w:eastAsia="Cambria" w:hAnsiTheme="majorHAnsi" w:cs="Cambria"/>
          <w:sz w:val="21"/>
          <w:szCs w:val="21"/>
        </w:rPr>
      </w:pPr>
      <w:r>
        <w:rPr>
          <w:rFonts w:asciiTheme="majorHAnsi" w:eastAsia="Cambria" w:hAnsiTheme="majorHAnsi" w:cs="Cambria"/>
          <w:sz w:val="21"/>
          <w:szCs w:val="21"/>
        </w:rPr>
        <w:t xml:space="preserve">               </w:t>
      </w:r>
    </w:p>
    <w:p w:rsidR="0009266C" w:rsidRPr="00F16F96" w:rsidRDefault="000F1036" w:rsidP="0009266C">
      <w:pPr>
        <w:pStyle w:val="Normalny1"/>
        <w:spacing w:line="276" w:lineRule="auto"/>
        <w:ind w:left="2836" w:firstLine="708"/>
        <w:jc w:val="center"/>
        <w:rPr>
          <w:rFonts w:asciiTheme="majorHAnsi" w:eastAsia="Cambria" w:hAnsiTheme="majorHAnsi" w:cs="Cambria"/>
          <w:sz w:val="21"/>
          <w:szCs w:val="21"/>
        </w:rPr>
      </w:pPr>
      <w:r>
        <w:rPr>
          <w:rFonts w:asciiTheme="majorHAnsi" w:eastAsia="Cambria" w:hAnsiTheme="majorHAnsi" w:cs="Cambria"/>
          <w:sz w:val="21"/>
          <w:szCs w:val="21"/>
        </w:rPr>
        <w:t xml:space="preserve">  </w:t>
      </w:r>
      <w:r w:rsidR="0009266C"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</w:t>
      </w:r>
    </w:p>
    <w:p w:rsidR="0009266C" w:rsidRPr="00F16F96" w:rsidRDefault="0009266C" w:rsidP="0009266C">
      <w:pPr>
        <w:pStyle w:val="Normalny1"/>
        <w:spacing w:line="276" w:lineRule="auto"/>
        <w:ind w:left="4820" w:hanging="283"/>
        <w:jc w:val="both"/>
        <w:rPr>
          <w:rFonts w:asciiTheme="majorHAnsi" w:eastAsia="Cambria" w:hAnsiTheme="majorHAnsi" w:cs="Cambria"/>
          <w:sz w:val="21"/>
          <w:szCs w:val="21"/>
        </w:rPr>
        <w:sectPr w:rsidR="0009266C" w:rsidRPr="00F16F96" w:rsidSect="00533299">
          <w:headerReference w:type="default" r:id="rId10"/>
          <w:footerReference w:type="default" r:id="rId11"/>
          <w:pgSz w:w="11906" w:h="16838"/>
          <w:pgMar w:top="851" w:right="1134" w:bottom="851" w:left="1134" w:header="0" w:footer="869" w:gutter="0"/>
          <w:pgNumType w:start="1"/>
          <w:cols w:space="708"/>
          <w:docGrid w:linePitch="326"/>
        </w:sectPr>
      </w:pPr>
      <w:r w:rsidRPr="00F16F96">
        <w:rPr>
          <w:rFonts w:asciiTheme="majorHAnsi" w:eastAsia="Cambria" w:hAnsiTheme="majorHAnsi" w:cs="Cambria"/>
          <w:sz w:val="18"/>
          <w:szCs w:val="21"/>
        </w:rPr>
        <w:t>(podpis Podmiotu na zasobach którego polega Wykonawca/osoby upoważnionej do reprezentacji Podmiotu)</w:t>
      </w:r>
    </w:p>
    <w:p w:rsidR="0009266C" w:rsidRPr="00EF0EDE" w:rsidRDefault="0009266C" w:rsidP="007D187B">
      <w:pPr>
        <w:pStyle w:val="Normalny1"/>
        <w:spacing w:line="276" w:lineRule="auto"/>
        <w:jc w:val="center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</w:rPr>
        <w:lastRenderedPageBreak/>
        <w:t xml:space="preserve">Znak sprawy: </w:t>
      </w:r>
      <w:r w:rsidR="008B1006">
        <w:rPr>
          <w:rFonts w:asciiTheme="majorHAnsi" w:eastAsia="Cambria" w:hAnsiTheme="majorHAnsi" w:cs="Cambria"/>
          <w:b/>
          <w:sz w:val="21"/>
          <w:szCs w:val="21"/>
        </w:rPr>
        <w:t>9</w:t>
      </w:r>
      <w:r w:rsidR="008C56A0">
        <w:rPr>
          <w:rFonts w:asciiTheme="majorHAnsi" w:eastAsia="Cambria" w:hAnsiTheme="majorHAnsi" w:cs="Cambria"/>
          <w:b/>
          <w:sz w:val="21"/>
          <w:szCs w:val="21"/>
        </w:rPr>
        <w:t>/TP/2025</w:t>
      </w:r>
      <w:r w:rsidR="007D187B">
        <w:rPr>
          <w:rFonts w:asciiTheme="majorHAnsi" w:eastAsia="Cambria" w:hAnsiTheme="majorHAnsi" w:cs="Cambria"/>
          <w:b/>
          <w:sz w:val="21"/>
          <w:szCs w:val="21"/>
        </w:rPr>
        <w:tab/>
      </w:r>
      <w:r w:rsidRPr="00EF0EDE">
        <w:rPr>
          <w:rFonts w:asciiTheme="majorHAnsi" w:eastAsia="Cambria" w:hAnsiTheme="majorHAnsi" w:cs="Cambria"/>
          <w:sz w:val="21"/>
          <w:szCs w:val="21"/>
        </w:rPr>
        <w:tab/>
      </w:r>
      <w:r w:rsidRPr="00EF0EDE">
        <w:rPr>
          <w:rFonts w:asciiTheme="majorHAnsi" w:eastAsia="Cambria" w:hAnsiTheme="majorHAnsi" w:cs="Cambria"/>
          <w:sz w:val="21"/>
          <w:szCs w:val="21"/>
        </w:rPr>
        <w:tab/>
      </w:r>
      <w:r w:rsidRPr="00EF0EDE">
        <w:rPr>
          <w:rFonts w:asciiTheme="majorHAnsi" w:eastAsia="Cambria" w:hAnsiTheme="majorHAnsi" w:cs="Cambria"/>
          <w:sz w:val="21"/>
          <w:szCs w:val="21"/>
        </w:rPr>
        <w:tab/>
      </w:r>
      <w:r w:rsidRPr="00EF0EDE">
        <w:rPr>
          <w:rFonts w:asciiTheme="majorHAnsi" w:eastAsia="Cambria" w:hAnsiTheme="majorHAnsi" w:cs="Cambria"/>
          <w:sz w:val="21"/>
          <w:szCs w:val="21"/>
        </w:rPr>
        <w:tab/>
      </w:r>
      <w:r w:rsidRPr="00EF0EDE">
        <w:rPr>
          <w:rFonts w:asciiTheme="majorHAnsi" w:eastAsia="Cambria" w:hAnsiTheme="majorHAnsi" w:cs="Cambria"/>
          <w:sz w:val="21"/>
          <w:szCs w:val="21"/>
        </w:rPr>
        <w:tab/>
      </w:r>
      <w:r w:rsidRPr="00EF0EDE">
        <w:rPr>
          <w:rFonts w:asciiTheme="majorHAnsi" w:eastAsia="Cambria" w:hAnsiTheme="majorHAnsi" w:cs="Cambria"/>
          <w:sz w:val="21"/>
          <w:szCs w:val="21"/>
        </w:rPr>
        <w:tab/>
      </w:r>
      <w:r w:rsidRPr="00014864">
        <w:rPr>
          <w:rFonts w:asciiTheme="majorHAnsi" w:eastAsia="Cambria" w:hAnsiTheme="majorHAnsi" w:cs="Cambria"/>
          <w:b/>
          <w:sz w:val="21"/>
          <w:szCs w:val="21"/>
        </w:rPr>
        <w:t xml:space="preserve">Załącznik Nr </w:t>
      </w:r>
      <w:r w:rsidR="008B1006">
        <w:rPr>
          <w:rFonts w:asciiTheme="majorHAnsi" w:eastAsia="Cambria" w:hAnsiTheme="majorHAnsi" w:cs="Cambria"/>
          <w:b/>
          <w:sz w:val="21"/>
          <w:szCs w:val="21"/>
        </w:rPr>
        <w:t>5</w:t>
      </w:r>
      <w:r w:rsidR="00C6502E" w:rsidRPr="00014864">
        <w:rPr>
          <w:rFonts w:asciiTheme="majorHAnsi" w:eastAsia="Cambria" w:hAnsiTheme="majorHAnsi" w:cs="Cambria"/>
          <w:b/>
          <w:sz w:val="21"/>
          <w:szCs w:val="21"/>
        </w:rPr>
        <w:t xml:space="preserve"> do</w:t>
      </w:r>
      <w:r w:rsidR="00C6502E">
        <w:rPr>
          <w:rFonts w:asciiTheme="majorHAnsi" w:eastAsia="Cambria" w:hAnsiTheme="majorHAnsi" w:cs="Cambria"/>
          <w:b/>
          <w:sz w:val="21"/>
          <w:szCs w:val="21"/>
        </w:rPr>
        <w:t xml:space="preserve"> S</w:t>
      </w:r>
      <w:r w:rsidRPr="00EF0EDE">
        <w:rPr>
          <w:rFonts w:asciiTheme="majorHAnsi" w:eastAsia="Cambria" w:hAnsiTheme="majorHAnsi" w:cs="Cambria"/>
          <w:b/>
          <w:sz w:val="21"/>
          <w:szCs w:val="21"/>
        </w:rPr>
        <w:t>WZ</w:t>
      </w:r>
    </w:p>
    <w:p w:rsidR="0009266C" w:rsidRPr="00EF0EDE" w:rsidRDefault="0009266C" w:rsidP="0009266C">
      <w:pPr>
        <w:pStyle w:val="Normalny1"/>
        <w:spacing w:line="276" w:lineRule="auto"/>
        <w:ind w:left="7080"/>
        <w:jc w:val="right"/>
        <w:rPr>
          <w:rFonts w:asciiTheme="majorHAnsi" w:eastAsia="Cambria" w:hAnsiTheme="majorHAnsi" w:cs="Cambria"/>
          <w:b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ind w:left="7080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</w:p>
    <w:p w:rsidR="0009266C" w:rsidRPr="00EF0EDE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  <w:u w:val="single"/>
        </w:rPr>
        <w:t>PEŁNOMOCNICTWO WYKONAWCÓW WSPÓLNIE UBIEGAJĄCYCH SIĘ O UDZIELENIE ZAMÓWIENIA</w:t>
      </w:r>
    </w:p>
    <w:p w:rsidR="0009266C" w:rsidRPr="00EF0EDE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before="240" w:after="240" w:line="276" w:lineRule="auto"/>
        <w:ind w:left="851" w:hanging="851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Składając ofertę w postępowaniu o udzielenie zamówienia publicznego na:</w:t>
      </w:r>
    </w:p>
    <w:p w:rsidR="0009266C" w:rsidRPr="00EF0EDE" w:rsidRDefault="00CB7866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CB7866">
        <w:rPr>
          <w:rFonts w:ascii="Cambria" w:hAnsi="Cambria" w:cs="Arial"/>
          <w:b/>
          <w:bCs/>
          <w:sz w:val="21"/>
          <w:szCs w:val="21"/>
        </w:rPr>
        <w:t>Dostawa oprogramowania na potrzeby Akademii Muzycznej im. Grażyny i Kiejstuta Bacewiczów w</w:t>
      </w:r>
      <w:r>
        <w:rPr>
          <w:rFonts w:ascii="Cambria" w:hAnsi="Cambria" w:cs="Arial"/>
          <w:b/>
          <w:bCs/>
          <w:sz w:val="21"/>
          <w:szCs w:val="21"/>
        </w:rPr>
        <w:t> </w:t>
      </w:r>
      <w:r w:rsidRPr="00CB7866">
        <w:rPr>
          <w:rFonts w:ascii="Cambria" w:hAnsi="Cambria" w:cs="Arial"/>
          <w:b/>
          <w:bCs/>
          <w:sz w:val="21"/>
          <w:szCs w:val="21"/>
        </w:rPr>
        <w:t>Łodzi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my niżej podpisani .............................................................................................................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reprezentujący wykonawców: ...........................................................................................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wspólnie ubiegających się o udzielenie zamówienia, oświadczamy, że w przypadku uzyskania zamówienia publicznego będącego przedmiotem niniejszego postępowania zamierzamy zawrzeć umowę o współpracy w celu realizacji niniejszego zamówienia.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Pozostaniemy związani tą umową przez okres niezbędny dla realizacji zmówienia nie krócej jednak niż okres przewidziany umową z Zamawiającym, łącznie z okresem rękojmi za wady. Będziemy solidarnie odpowiadać za zgodną z warunkami umowy zawartej z Zamawiającym realizację zamówienia.</w:t>
      </w:r>
    </w:p>
    <w:p w:rsidR="0009266C" w:rsidRPr="00EF0EDE" w:rsidRDefault="0009266C" w:rsidP="0009266C">
      <w:pPr>
        <w:pStyle w:val="Normalny1"/>
        <w:spacing w:before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EF0EDE">
        <w:rPr>
          <w:rFonts w:asciiTheme="majorHAnsi" w:eastAsia="Cambria" w:hAnsiTheme="majorHAnsi" w:cs="Cambria"/>
          <w:sz w:val="21"/>
          <w:szCs w:val="21"/>
          <w:u w:val="single"/>
        </w:rPr>
        <w:t xml:space="preserve">Wspólnie ustanawiamy </w:t>
      </w:r>
      <w:r w:rsidRPr="00EF0EDE">
        <w:rPr>
          <w:rFonts w:asciiTheme="majorHAnsi" w:eastAsia="Cambria" w:hAnsiTheme="majorHAnsi" w:cs="Cambria"/>
          <w:b/>
          <w:sz w:val="21"/>
          <w:szCs w:val="21"/>
          <w:u w:val="single"/>
        </w:rPr>
        <w:t>Pełnomocnikiem: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  <w:u w:val="single"/>
        </w:rPr>
      </w:pP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</w:rPr>
        <w:t>...................................................................................................................................................,</w:t>
      </w:r>
    </w:p>
    <w:p w:rsidR="0009266C" w:rsidRPr="00EF0EDE" w:rsidRDefault="0009266C" w:rsidP="00024A51">
      <w:pPr>
        <w:pStyle w:val="Normalny1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284" w:hanging="284"/>
        <w:jc w:val="both"/>
        <w:rPr>
          <w:rFonts w:asciiTheme="majorHAnsi" w:eastAsia="Cambria" w:hAnsiTheme="majorHAnsi" w:cs="Cambria"/>
          <w:color w:val="000000"/>
          <w:sz w:val="21"/>
          <w:szCs w:val="21"/>
        </w:rPr>
      </w:pPr>
      <w:r w:rsidRPr="00EF0EDE">
        <w:rPr>
          <w:rFonts w:asciiTheme="majorHAnsi" w:eastAsia="Cambria" w:hAnsiTheme="majorHAnsi" w:cs="Cambria"/>
          <w:color w:val="000000"/>
          <w:sz w:val="21"/>
          <w:szCs w:val="21"/>
        </w:rPr>
        <w:t xml:space="preserve">który jest upoważniony do reprezentowania nas, jak również każdej z w/w firm z osobna: </w:t>
      </w:r>
      <w:r w:rsidRPr="00EF0EDE">
        <w:rPr>
          <w:rFonts w:asciiTheme="majorHAnsi" w:eastAsia="Cambria" w:hAnsiTheme="majorHAnsi" w:cs="Cambria"/>
          <w:color w:val="000000"/>
          <w:sz w:val="21"/>
          <w:szCs w:val="21"/>
        </w:rPr>
        <w:br/>
        <w:t>w postępowaniu o udzielenie zamówienia publicznego,</w:t>
      </w:r>
      <w:r w:rsidRPr="00EF0EDE">
        <w:rPr>
          <w:rFonts w:asciiTheme="majorHAnsi" w:eastAsia="Cambria" w:hAnsiTheme="majorHAnsi" w:cs="Cambria"/>
          <w:color w:val="000000"/>
          <w:sz w:val="21"/>
          <w:szCs w:val="21"/>
        </w:rPr>
        <w:tab/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Niniejsze pełnomocnictwo obejmuje prawo do dokonywania wszelkich czynności</w:t>
      </w:r>
      <w:r w:rsidRPr="00EF0EDE">
        <w:rPr>
          <w:rFonts w:asciiTheme="majorHAnsi" w:eastAsia="Cambria" w:hAnsiTheme="majorHAnsi" w:cs="Cambria"/>
          <w:sz w:val="21"/>
          <w:szCs w:val="21"/>
        </w:rPr>
        <w:br/>
        <w:t xml:space="preserve">w postępowaniu o udzielenie zamówienia, a w szczególności do: </w:t>
      </w:r>
    </w:p>
    <w:p w:rsidR="008513D7" w:rsidRDefault="0009266C" w:rsidP="002E02FD">
      <w:pPr>
        <w:pStyle w:val="Normalny1"/>
        <w:numPr>
          <w:ilvl w:val="0"/>
          <w:numId w:val="48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podpisania i złożenia w imieniu wykonawcy oferty wraz z załącznikami*,</w:t>
      </w:r>
    </w:p>
    <w:p w:rsidR="008513D7" w:rsidRDefault="0009266C" w:rsidP="002E02FD">
      <w:pPr>
        <w:pStyle w:val="Normalny1"/>
        <w:numPr>
          <w:ilvl w:val="0"/>
          <w:numId w:val="48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składania w toku postępowania wszelkich oświadczeń i dokonywania czynności przewidzianych przepisami prawa oraz składania innych oświadczeń w związku</w:t>
      </w:r>
      <w:r w:rsidRPr="008513D7">
        <w:rPr>
          <w:rFonts w:asciiTheme="majorHAnsi" w:eastAsia="Cambria" w:hAnsiTheme="majorHAnsi" w:cs="Cambria"/>
          <w:sz w:val="21"/>
          <w:szCs w:val="21"/>
        </w:rPr>
        <w:br/>
        <w:t xml:space="preserve"> z tym postępowaniem, w tym poświadczenia kopii dokumentów za ich zgodność z oryginałem*,</w:t>
      </w:r>
    </w:p>
    <w:p w:rsidR="008513D7" w:rsidRDefault="0009266C" w:rsidP="002E02FD">
      <w:pPr>
        <w:pStyle w:val="Normalny1"/>
        <w:numPr>
          <w:ilvl w:val="0"/>
          <w:numId w:val="48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 xml:space="preserve">składania wyjaśnień dotyczących treści ofert oraz innych dokumentów składanych </w:t>
      </w:r>
      <w:r w:rsidRPr="008513D7">
        <w:rPr>
          <w:rFonts w:asciiTheme="majorHAnsi" w:eastAsia="Cambria" w:hAnsiTheme="majorHAnsi" w:cs="Cambria"/>
          <w:sz w:val="21"/>
          <w:szCs w:val="21"/>
        </w:rPr>
        <w:br/>
        <w:t>w postępowaniu*,</w:t>
      </w:r>
    </w:p>
    <w:p w:rsidR="008513D7" w:rsidRDefault="0009266C" w:rsidP="002E02FD">
      <w:pPr>
        <w:pStyle w:val="Normalny1"/>
        <w:numPr>
          <w:ilvl w:val="0"/>
          <w:numId w:val="48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prowadzenia korespondencji w toczącym się postępowaniu*,</w:t>
      </w:r>
    </w:p>
    <w:p w:rsidR="008513D7" w:rsidRDefault="0009266C" w:rsidP="002E02FD">
      <w:pPr>
        <w:pStyle w:val="Normalny1"/>
        <w:numPr>
          <w:ilvl w:val="0"/>
          <w:numId w:val="48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..........................................................................................................................................................................</w:t>
      </w:r>
      <w:r w:rsidR="008513D7">
        <w:rPr>
          <w:rFonts w:asciiTheme="majorHAnsi" w:eastAsia="Cambria" w:hAnsiTheme="majorHAnsi" w:cs="Cambria"/>
          <w:sz w:val="21"/>
          <w:szCs w:val="21"/>
        </w:rPr>
        <w:t xml:space="preserve">...............................................(określić </w:t>
      </w:r>
      <w:r w:rsidRPr="008513D7">
        <w:rPr>
          <w:rFonts w:asciiTheme="majorHAnsi" w:eastAsia="Cambria" w:hAnsiTheme="majorHAnsi" w:cs="Cambria"/>
          <w:sz w:val="21"/>
          <w:szCs w:val="21"/>
        </w:rPr>
        <w:t>zakres udzielonych ewentualnych dodatko</w:t>
      </w:r>
      <w:r w:rsidR="008513D7">
        <w:rPr>
          <w:rFonts w:asciiTheme="majorHAnsi" w:eastAsia="Cambria" w:hAnsiTheme="majorHAnsi" w:cs="Cambria"/>
          <w:sz w:val="21"/>
          <w:szCs w:val="21"/>
        </w:rPr>
        <w:t>wych uprawnień)</w:t>
      </w:r>
      <w:r w:rsidRPr="008513D7">
        <w:rPr>
          <w:rFonts w:asciiTheme="majorHAnsi" w:eastAsia="Cambria" w:hAnsiTheme="majorHAnsi" w:cs="Cambria"/>
          <w:sz w:val="21"/>
          <w:szCs w:val="21"/>
        </w:rPr>
        <w:t>*</w:t>
      </w:r>
    </w:p>
    <w:p w:rsidR="008513D7" w:rsidRDefault="008513D7" w:rsidP="002E02FD">
      <w:pPr>
        <w:pStyle w:val="Normalny1"/>
        <w:numPr>
          <w:ilvl w:val="0"/>
          <w:numId w:val="48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004CD9">
        <w:rPr>
          <w:rFonts w:cs="Arial"/>
          <w:sz w:val="20"/>
        </w:rPr>
        <w:t>udzielania dalszego pełnomocnictwa</w:t>
      </w:r>
      <w:r>
        <w:rPr>
          <w:rFonts w:cs="Arial"/>
          <w:sz w:val="20"/>
        </w:rPr>
        <w:t>,</w:t>
      </w:r>
      <w:r w:rsidRPr="00004CD9">
        <w:rPr>
          <w:rFonts w:cs="Arial"/>
          <w:sz w:val="20"/>
        </w:rPr>
        <w:t>*</w:t>
      </w:r>
    </w:p>
    <w:p w:rsidR="0009266C" w:rsidRPr="008513D7" w:rsidRDefault="0009266C" w:rsidP="002E02FD">
      <w:pPr>
        <w:pStyle w:val="Normalny1"/>
        <w:numPr>
          <w:ilvl w:val="0"/>
          <w:numId w:val="48"/>
        </w:numPr>
        <w:spacing w:after="120"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zawarcia umowy na re</w:t>
      </w:r>
      <w:r w:rsidR="008513D7">
        <w:rPr>
          <w:rFonts w:asciiTheme="majorHAnsi" w:eastAsia="Cambria" w:hAnsiTheme="majorHAnsi" w:cs="Cambria"/>
          <w:sz w:val="21"/>
          <w:szCs w:val="21"/>
        </w:rPr>
        <w:t>alizację zamówienia publicznego,</w:t>
      </w:r>
      <w:r w:rsidRPr="008513D7">
        <w:rPr>
          <w:rFonts w:asciiTheme="majorHAnsi" w:eastAsia="Cambria" w:hAnsiTheme="majorHAnsi" w:cs="Cambria"/>
          <w:sz w:val="21"/>
          <w:szCs w:val="21"/>
        </w:rPr>
        <w:t>*</w:t>
      </w:r>
    </w:p>
    <w:tbl>
      <w:tblPr>
        <w:tblW w:w="9000" w:type="dxa"/>
        <w:tblInd w:w="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/>
      </w:tblPr>
      <w:tblGrid>
        <w:gridCol w:w="2227"/>
        <w:gridCol w:w="3301"/>
        <w:gridCol w:w="1277"/>
        <w:gridCol w:w="2195"/>
      </w:tblGrid>
      <w:tr w:rsidR="0009266C" w:rsidRPr="00EF0EDE" w:rsidTr="00981E5A">
        <w:trPr>
          <w:trHeight w:val="500"/>
        </w:trPr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D63723">
            <w:pPr>
              <w:pStyle w:val="Normalny1"/>
              <w:keepNext/>
              <w:keepLines/>
              <w:spacing w:line="276" w:lineRule="auto"/>
              <w:jc w:val="center"/>
              <w:rPr>
                <w:rFonts w:asciiTheme="majorHAnsi" w:eastAsia="Cambria" w:hAnsiTheme="majorHAnsi" w:cs="Cambria"/>
                <w:i/>
                <w:sz w:val="21"/>
                <w:szCs w:val="21"/>
              </w:rPr>
            </w:pPr>
            <w:r w:rsidRPr="00EF0EDE">
              <w:rPr>
                <w:rFonts w:asciiTheme="majorHAnsi" w:eastAsia="Cambria" w:hAnsiTheme="majorHAnsi" w:cs="Cambria"/>
                <w:i/>
                <w:sz w:val="21"/>
                <w:szCs w:val="21"/>
              </w:rPr>
              <w:t>Nazwa firmy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D63723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  <w:r w:rsidRPr="00EF0EDE">
              <w:rPr>
                <w:rFonts w:asciiTheme="majorHAnsi" w:eastAsia="Cambria" w:hAnsiTheme="majorHAnsi" w:cs="Cambria"/>
                <w:b/>
                <w:sz w:val="21"/>
                <w:szCs w:val="21"/>
              </w:rPr>
              <w:t>Imię i nazwisko osoby upoważnionej do udzielenia  pełnomocnictwa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D63723">
            <w:pPr>
              <w:pStyle w:val="Normalny1"/>
              <w:keepNext/>
              <w:keepLines/>
              <w:spacing w:line="276" w:lineRule="auto"/>
              <w:jc w:val="center"/>
              <w:rPr>
                <w:rFonts w:asciiTheme="majorHAnsi" w:eastAsia="Cambria" w:hAnsiTheme="majorHAnsi" w:cs="Cambria"/>
                <w:i/>
                <w:sz w:val="21"/>
                <w:szCs w:val="21"/>
              </w:rPr>
            </w:pPr>
            <w:r w:rsidRPr="00EF0EDE">
              <w:rPr>
                <w:rFonts w:asciiTheme="majorHAnsi" w:eastAsia="Cambria" w:hAnsiTheme="majorHAnsi" w:cs="Cambria"/>
                <w:i/>
                <w:sz w:val="21"/>
                <w:szCs w:val="21"/>
              </w:rPr>
              <w:t>Data</w:t>
            </w:r>
          </w:p>
        </w:tc>
        <w:tc>
          <w:tcPr>
            <w:tcW w:w="2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D63723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b/>
                <w:sz w:val="21"/>
                <w:szCs w:val="21"/>
                <w:u w:val="single"/>
              </w:rPr>
            </w:pPr>
            <w:r w:rsidRPr="00EF0EDE">
              <w:rPr>
                <w:rFonts w:asciiTheme="majorHAnsi" w:eastAsia="Cambria" w:hAnsiTheme="majorHAnsi" w:cs="Cambria"/>
                <w:b/>
                <w:sz w:val="21"/>
                <w:szCs w:val="21"/>
                <w:u w:val="single"/>
              </w:rPr>
              <w:t>Podpis osoby upoważnionej do udzielenia pełnomocnictwa</w:t>
            </w:r>
          </w:p>
        </w:tc>
      </w:tr>
      <w:tr w:rsidR="0009266C" w:rsidRPr="00EF0EDE" w:rsidTr="00981E5A">
        <w:trPr>
          <w:trHeight w:val="800"/>
        </w:trPr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</w:tr>
      <w:tr w:rsidR="0009266C" w:rsidRPr="00EF0EDE" w:rsidTr="00981E5A">
        <w:trPr>
          <w:trHeight w:val="280"/>
        </w:trPr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</w:tr>
    </w:tbl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*niepotrzebne skreślić lub pominąć.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  <w:u w:val="single"/>
        </w:rPr>
        <w:lastRenderedPageBreak/>
        <w:t>Uwaga</w:t>
      </w:r>
      <w:r w:rsidRPr="00EF0EDE">
        <w:rPr>
          <w:rFonts w:asciiTheme="majorHAnsi" w:eastAsia="Cambria" w:hAnsiTheme="majorHAnsi" w:cs="Cambria"/>
          <w:b/>
          <w:sz w:val="21"/>
          <w:szCs w:val="21"/>
        </w:rPr>
        <w:t>: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i/>
          <w:sz w:val="21"/>
          <w:szCs w:val="21"/>
        </w:rPr>
      </w:pPr>
      <w:r w:rsidRPr="00EF0EDE">
        <w:rPr>
          <w:rFonts w:asciiTheme="majorHAnsi" w:eastAsia="Cambria" w:hAnsiTheme="majorHAnsi" w:cs="Cambria"/>
          <w:i/>
          <w:sz w:val="21"/>
          <w:szCs w:val="21"/>
        </w:rPr>
        <w:t>Pełnomocnictwo musi być podpisane przez wszystkich Wykonawców ubiegających się wspólnie o udzielenie zamówienia. Podpisy muszą być złożone przez osoby upoważnione do składania oświadczeń woli w imieniu Wykonawców oraz muszą zostać załączone dok</w:t>
      </w:r>
      <w:r w:rsidR="008513D7">
        <w:rPr>
          <w:rFonts w:asciiTheme="majorHAnsi" w:eastAsia="Cambria" w:hAnsiTheme="majorHAnsi" w:cs="Cambria"/>
          <w:i/>
          <w:sz w:val="21"/>
          <w:szCs w:val="21"/>
        </w:rPr>
        <w:t>umenty</w:t>
      </w:r>
      <w:r w:rsidRPr="00EF0EDE">
        <w:rPr>
          <w:rFonts w:asciiTheme="majorHAnsi" w:eastAsia="Cambria" w:hAnsiTheme="majorHAnsi" w:cs="Cambria"/>
          <w:i/>
          <w:sz w:val="21"/>
          <w:szCs w:val="21"/>
        </w:rPr>
        <w:t>, z których wynikło będzie to uprawnienie</w:t>
      </w:r>
      <w:r w:rsidR="008513D7">
        <w:rPr>
          <w:rFonts w:asciiTheme="majorHAnsi" w:eastAsia="Cambria" w:hAnsiTheme="majorHAnsi" w:cs="Cambria"/>
          <w:i/>
          <w:sz w:val="21"/>
          <w:szCs w:val="21"/>
        </w:rPr>
        <w:t>.</w:t>
      </w: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Tytu"/>
        <w:spacing w:after="0" w:line="276" w:lineRule="auto"/>
        <w:jc w:val="both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Tytu"/>
        <w:spacing w:after="0" w:line="276" w:lineRule="auto"/>
        <w:jc w:val="both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Tytu"/>
        <w:spacing w:after="0" w:line="276" w:lineRule="auto"/>
        <w:jc w:val="both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Tytu"/>
        <w:spacing w:after="0" w:line="276" w:lineRule="auto"/>
        <w:jc w:val="both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before="360" w:line="276" w:lineRule="auto"/>
        <w:jc w:val="center"/>
        <w:rPr>
          <w:rFonts w:ascii="Exo 2.0 Light" w:eastAsia="Cambria" w:hAnsi="Exo 2.0 Light" w:cs="Cambria"/>
          <w:b/>
          <w:sz w:val="22"/>
          <w:szCs w:val="22"/>
        </w:rPr>
      </w:pPr>
    </w:p>
    <w:p w:rsidR="0009266C" w:rsidRPr="00B46386" w:rsidRDefault="0009266C" w:rsidP="0009266C">
      <w:pPr>
        <w:pStyle w:val="Normalny1"/>
        <w:spacing w:before="360" w:line="276" w:lineRule="auto"/>
        <w:jc w:val="center"/>
        <w:rPr>
          <w:rFonts w:ascii="Exo 2.0 Light" w:eastAsia="Cambria" w:hAnsi="Exo 2.0 Light" w:cs="Cambria"/>
          <w:b/>
          <w:sz w:val="22"/>
          <w:szCs w:val="22"/>
        </w:rPr>
      </w:pPr>
    </w:p>
    <w:p w:rsidR="0009266C" w:rsidRPr="00B46386" w:rsidRDefault="0009266C" w:rsidP="0009266C">
      <w:pPr>
        <w:pStyle w:val="Normalny1"/>
        <w:spacing w:before="360" w:line="276" w:lineRule="auto"/>
        <w:jc w:val="center"/>
        <w:rPr>
          <w:rFonts w:ascii="Exo 2.0 Light" w:eastAsia="Cambria" w:hAnsi="Exo 2.0 Light" w:cs="Cambria"/>
          <w:b/>
          <w:sz w:val="22"/>
          <w:szCs w:val="22"/>
        </w:rPr>
      </w:pPr>
    </w:p>
    <w:p w:rsidR="0009266C" w:rsidRPr="00B46386" w:rsidRDefault="0009266C" w:rsidP="0009266C">
      <w:pPr>
        <w:pStyle w:val="Normalny1"/>
        <w:spacing w:before="360" w:line="276" w:lineRule="auto"/>
        <w:jc w:val="center"/>
        <w:rPr>
          <w:rFonts w:ascii="Exo 2.0 Light" w:eastAsia="Cambria" w:hAnsi="Exo 2.0 Light" w:cs="Cambria"/>
          <w:b/>
          <w:sz w:val="22"/>
          <w:szCs w:val="22"/>
        </w:rPr>
      </w:pPr>
    </w:p>
    <w:p w:rsidR="0009266C" w:rsidRPr="00B46386" w:rsidRDefault="0009266C" w:rsidP="0009266C">
      <w:pPr>
        <w:pStyle w:val="Normalny1"/>
        <w:spacing w:before="360" w:line="276" w:lineRule="auto"/>
        <w:jc w:val="center"/>
        <w:rPr>
          <w:rFonts w:ascii="Exo 2.0 Light" w:eastAsia="Cambria" w:hAnsi="Exo 2.0 Light" w:cs="Cambria"/>
          <w:b/>
          <w:sz w:val="22"/>
          <w:szCs w:val="22"/>
        </w:rPr>
      </w:pPr>
    </w:p>
    <w:p w:rsidR="0009266C" w:rsidRPr="00B46386" w:rsidRDefault="0009266C" w:rsidP="0009266C">
      <w:pPr>
        <w:pStyle w:val="Normalny1"/>
        <w:spacing w:before="360" w:line="276" w:lineRule="auto"/>
        <w:jc w:val="center"/>
        <w:rPr>
          <w:rFonts w:ascii="Exo 2.0 Light" w:eastAsia="Cambria" w:hAnsi="Exo 2.0 Light" w:cs="Cambria"/>
          <w:b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jc w:val="both"/>
        <w:rPr>
          <w:rFonts w:ascii="Exo 2.0 Light" w:eastAsia="Cambria" w:hAnsi="Exo 2.0 Light" w:cs="Cambria"/>
          <w:b/>
          <w:color w:val="00000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jc w:val="both"/>
        <w:rPr>
          <w:rFonts w:ascii="Exo 2.0 Light" w:eastAsia="Cambria" w:hAnsi="Exo 2.0 Light" w:cs="Cambria"/>
          <w:b/>
          <w:color w:val="00000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jc w:val="both"/>
        <w:rPr>
          <w:rFonts w:ascii="Exo 2.0 Light" w:eastAsia="Cambria" w:hAnsi="Exo 2.0 Light" w:cs="Cambria"/>
          <w:b/>
          <w:color w:val="00000A"/>
          <w:sz w:val="22"/>
          <w:szCs w:val="22"/>
        </w:rPr>
      </w:pPr>
    </w:p>
    <w:p w:rsidR="0009266C" w:rsidRPr="00B46386" w:rsidRDefault="0009266C" w:rsidP="0009266C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Exo 2.0 Light" w:eastAsia="Cambria" w:hAnsi="Exo 2.0 Light" w:cs="Cambria"/>
          <w:b/>
          <w:color w:val="00000A"/>
          <w:sz w:val="22"/>
          <w:szCs w:val="22"/>
        </w:rPr>
        <w:sectPr w:rsidR="0009266C" w:rsidRPr="00B46386" w:rsidSect="00981E5A">
          <w:headerReference w:type="first" r:id="rId12"/>
          <w:pgSz w:w="11906" w:h="16838"/>
          <w:pgMar w:top="1134" w:right="1134" w:bottom="851" w:left="1134" w:header="0" w:footer="25" w:gutter="0"/>
          <w:pgNumType w:start="1"/>
          <w:cols w:space="708"/>
          <w:titlePg/>
          <w:docGrid w:linePitch="326"/>
        </w:sectPr>
      </w:pPr>
    </w:p>
    <w:p w:rsidR="00415E32" w:rsidRDefault="006F2667" w:rsidP="00E65117">
      <w:pPr>
        <w:widowControl/>
        <w:suppressAutoHyphens w:val="0"/>
        <w:autoSpaceDE w:val="0"/>
        <w:autoSpaceDN w:val="0"/>
        <w:adjustRightInd w:val="0"/>
        <w:rPr>
          <w:rFonts w:asciiTheme="majorHAnsi" w:eastAsia="Cambria" w:hAnsiTheme="majorHAnsi" w:cs="Cambria"/>
          <w:b/>
          <w:sz w:val="21"/>
          <w:szCs w:val="21"/>
        </w:rPr>
      </w:pPr>
      <w:r>
        <w:rPr>
          <w:rFonts w:asciiTheme="majorHAnsi" w:eastAsia="Cambria" w:hAnsiTheme="majorHAnsi" w:cs="Cambria"/>
          <w:b/>
          <w:sz w:val="21"/>
          <w:szCs w:val="21"/>
        </w:rPr>
        <w:lastRenderedPageBreak/>
        <w:t>Zna</w:t>
      </w:r>
      <w:r w:rsidR="00486DBE">
        <w:rPr>
          <w:rFonts w:asciiTheme="majorHAnsi" w:eastAsia="Cambria" w:hAnsiTheme="majorHAnsi" w:cs="Cambria"/>
          <w:b/>
          <w:sz w:val="21"/>
          <w:szCs w:val="21"/>
        </w:rPr>
        <w:t>k sprawy:</w:t>
      </w:r>
      <w:r w:rsidR="00486DBE">
        <w:rPr>
          <w:rFonts w:asciiTheme="majorHAnsi" w:eastAsia="Cambria" w:hAnsiTheme="majorHAnsi" w:cs="Cambria"/>
          <w:b/>
          <w:sz w:val="21"/>
          <w:szCs w:val="21"/>
        </w:rPr>
        <w:tab/>
      </w:r>
      <w:r w:rsidR="008B1006">
        <w:rPr>
          <w:rFonts w:asciiTheme="majorHAnsi" w:eastAsia="Cambria" w:hAnsiTheme="majorHAnsi" w:cs="Cambria"/>
          <w:b/>
          <w:sz w:val="21"/>
          <w:szCs w:val="21"/>
        </w:rPr>
        <w:t>9</w:t>
      </w:r>
      <w:r w:rsidR="00C20923">
        <w:rPr>
          <w:rFonts w:asciiTheme="majorHAnsi" w:eastAsia="Cambria" w:hAnsiTheme="majorHAnsi" w:cs="Cambria"/>
          <w:b/>
          <w:sz w:val="21"/>
          <w:szCs w:val="21"/>
        </w:rPr>
        <w:t>/TP/2025</w:t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  <w:t xml:space="preserve">              Załącznik Nr </w:t>
      </w:r>
      <w:r w:rsidR="00D26409">
        <w:rPr>
          <w:rFonts w:asciiTheme="majorHAnsi" w:eastAsia="Cambria" w:hAnsiTheme="majorHAnsi" w:cs="Cambria"/>
          <w:b/>
          <w:sz w:val="21"/>
          <w:szCs w:val="21"/>
        </w:rPr>
        <w:t>8</w:t>
      </w:r>
      <w:r w:rsidRPr="00014864">
        <w:rPr>
          <w:rFonts w:asciiTheme="majorHAnsi" w:eastAsia="Cambria" w:hAnsiTheme="majorHAnsi" w:cs="Cambria"/>
          <w:b/>
          <w:sz w:val="21"/>
          <w:szCs w:val="21"/>
        </w:rPr>
        <w:t xml:space="preserve"> do</w:t>
      </w:r>
      <w:r>
        <w:rPr>
          <w:rFonts w:asciiTheme="majorHAnsi" w:eastAsia="Cambria" w:hAnsiTheme="majorHAnsi" w:cs="Cambria"/>
          <w:b/>
          <w:sz w:val="21"/>
          <w:szCs w:val="21"/>
        </w:rPr>
        <w:t xml:space="preserve"> SWZ</w:t>
      </w:r>
    </w:p>
    <w:p w:rsidR="001233CE" w:rsidRPr="001233CE" w:rsidRDefault="001233CE" w:rsidP="001233CE">
      <w:pPr>
        <w:autoSpaceDE w:val="0"/>
        <w:autoSpaceDN w:val="0"/>
        <w:adjustRightInd w:val="0"/>
        <w:spacing w:line="276" w:lineRule="auto"/>
        <w:rPr>
          <w:rFonts w:asciiTheme="majorHAnsi" w:hAnsiTheme="majorHAnsi" w:cs="Arial"/>
          <w:b/>
          <w:color w:val="000000" w:themeColor="text1"/>
          <w:sz w:val="21"/>
          <w:szCs w:val="21"/>
        </w:rPr>
      </w:pPr>
    </w:p>
    <w:p w:rsidR="001233CE" w:rsidRPr="001233CE" w:rsidRDefault="001233CE" w:rsidP="001233CE">
      <w:pPr>
        <w:autoSpaceDE w:val="0"/>
        <w:autoSpaceDN w:val="0"/>
        <w:adjustRightInd w:val="0"/>
        <w:spacing w:line="276" w:lineRule="auto"/>
        <w:rPr>
          <w:rFonts w:asciiTheme="majorHAnsi" w:hAnsiTheme="majorHAnsi" w:cs="Arial"/>
          <w:b/>
          <w:color w:val="000000" w:themeColor="text1"/>
          <w:sz w:val="21"/>
          <w:szCs w:val="21"/>
        </w:rPr>
      </w:pPr>
    </w:p>
    <w:p w:rsidR="001233CE" w:rsidRDefault="001233CE" w:rsidP="001233CE">
      <w:pPr>
        <w:autoSpaceDE w:val="0"/>
        <w:autoSpaceDN w:val="0"/>
        <w:adjustRightInd w:val="0"/>
        <w:spacing w:line="276" w:lineRule="auto"/>
        <w:jc w:val="center"/>
        <w:rPr>
          <w:rFonts w:asciiTheme="majorHAnsi" w:hAnsiTheme="majorHAnsi" w:cs="Arial"/>
          <w:b/>
          <w:color w:val="000000" w:themeColor="text1"/>
          <w:sz w:val="21"/>
          <w:szCs w:val="21"/>
        </w:rPr>
      </w:pPr>
      <w:r w:rsidRPr="001233CE">
        <w:rPr>
          <w:rFonts w:asciiTheme="majorHAnsi" w:hAnsiTheme="majorHAnsi" w:cs="Arial"/>
          <w:b/>
          <w:color w:val="000000" w:themeColor="text1"/>
          <w:sz w:val="21"/>
          <w:szCs w:val="21"/>
        </w:rPr>
        <w:t xml:space="preserve">OŚWIADCZENIE O ZACHOWANIU POUFNOŚCI </w:t>
      </w:r>
    </w:p>
    <w:p w:rsidR="001233CE" w:rsidRPr="00DC472A" w:rsidRDefault="001233CE" w:rsidP="001233CE">
      <w:pPr>
        <w:pStyle w:val="Normalny1"/>
        <w:spacing w:before="24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ja /my* niżej podpisany /i* ……………………………...................................................... </w:t>
      </w:r>
    </w:p>
    <w:p w:rsidR="001233CE" w:rsidRPr="00DC472A" w:rsidRDefault="001233CE" w:rsidP="001233CE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1233CE" w:rsidRPr="00DC472A" w:rsidRDefault="001233CE" w:rsidP="001233CE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reprezentując Wykonawcę/Wykonawców*</w:t>
      </w:r>
      <w:r>
        <w:rPr>
          <w:rFonts w:asciiTheme="majorHAnsi" w:eastAsia="Cambria" w:hAnsiTheme="majorHAnsi" w:cs="Cambria"/>
          <w:sz w:val="21"/>
          <w:szCs w:val="21"/>
        </w:rPr>
        <w:t xml:space="preserve"> </w:t>
      </w:r>
    </w:p>
    <w:p w:rsidR="001233CE" w:rsidRPr="00DC472A" w:rsidRDefault="001233CE" w:rsidP="001233CE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a) ……………………………...................................................... ,</w:t>
      </w:r>
    </w:p>
    <w:p w:rsidR="001233CE" w:rsidRPr="00DC472A" w:rsidRDefault="001233CE" w:rsidP="001233CE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b) ……………………………...................................................... ,</w:t>
      </w:r>
    </w:p>
    <w:p w:rsidR="001233CE" w:rsidRPr="001233CE" w:rsidRDefault="001233CE" w:rsidP="001233CE">
      <w:pPr>
        <w:autoSpaceDE w:val="0"/>
        <w:autoSpaceDN w:val="0"/>
        <w:adjustRightInd w:val="0"/>
        <w:spacing w:line="276" w:lineRule="auto"/>
        <w:rPr>
          <w:rFonts w:asciiTheme="majorHAnsi" w:hAnsiTheme="majorHAnsi" w:cs="Arial"/>
          <w:b/>
          <w:bCs/>
          <w:color w:val="000000" w:themeColor="text1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c) ……………………………......................................................</w:t>
      </w:r>
    </w:p>
    <w:p w:rsidR="001233CE" w:rsidRPr="001233CE" w:rsidRDefault="001233CE" w:rsidP="001233CE">
      <w:pPr>
        <w:pStyle w:val="Default"/>
        <w:spacing w:line="276" w:lineRule="auto"/>
        <w:jc w:val="both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 w:cs="Arial"/>
          <w:sz w:val="21"/>
          <w:szCs w:val="21"/>
        </w:rPr>
        <w:t>w</w:t>
      </w:r>
      <w:r w:rsidRPr="001233CE">
        <w:rPr>
          <w:rFonts w:asciiTheme="majorHAnsi" w:hAnsiTheme="majorHAnsi" w:cs="Arial"/>
          <w:sz w:val="21"/>
          <w:szCs w:val="21"/>
        </w:rPr>
        <w:t xml:space="preserve"> związku z zainteresowaniem uczestnictwem w postępowaniu o udzielenie zamówienia pn.: </w:t>
      </w:r>
      <w:r w:rsidRPr="001233CE">
        <w:rPr>
          <w:rFonts w:asciiTheme="majorHAnsi" w:hAnsiTheme="majorHAnsi" w:cs="Arial"/>
          <w:b/>
          <w:bCs/>
          <w:i/>
          <w:iCs/>
          <w:sz w:val="21"/>
          <w:szCs w:val="21"/>
        </w:rPr>
        <w:t>„</w:t>
      </w:r>
      <w:r w:rsidR="00E94E64" w:rsidRPr="00CB7866">
        <w:rPr>
          <w:rFonts w:ascii="Cambria" w:hAnsi="Cambria" w:cs="Arial"/>
          <w:b/>
          <w:bCs/>
          <w:sz w:val="21"/>
          <w:szCs w:val="21"/>
        </w:rPr>
        <w:t>Dostawa oprogramowania na potrzeby Akademii Muzycznej im. Grażyny i Kiejstuta Bacewiczów w</w:t>
      </w:r>
      <w:r w:rsidR="00E94E64">
        <w:rPr>
          <w:rFonts w:ascii="Cambria" w:hAnsi="Cambria" w:cs="Arial"/>
          <w:b/>
          <w:bCs/>
          <w:sz w:val="21"/>
          <w:szCs w:val="21"/>
        </w:rPr>
        <w:t> </w:t>
      </w:r>
      <w:r w:rsidR="00E94E64" w:rsidRPr="00CB7866">
        <w:rPr>
          <w:rFonts w:ascii="Cambria" w:hAnsi="Cambria" w:cs="Arial"/>
          <w:b/>
          <w:bCs/>
          <w:sz w:val="21"/>
          <w:szCs w:val="21"/>
        </w:rPr>
        <w:t>Łodzi</w:t>
      </w:r>
      <w:r w:rsidRPr="001233CE">
        <w:rPr>
          <w:rFonts w:asciiTheme="majorHAnsi" w:hAnsiTheme="majorHAnsi" w:cs="Arial"/>
          <w:b/>
          <w:bCs/>
          <w:i/>
          <w:iCs/>
          <w:sz w:val="21"/>
          <w:szCs w:val="21"/>
        </w:rPr>
        <w:t>”</w:t>
      </w:r>
      <w:r w:rsidRPr="001233CE">
        <w:rPr>
          <w:rFonts w:asciiTheme="majorHAnsi" w:hAnsiTheme="majorHAnsi" w:cs="Arial"/>
          <w:b/>
          <w:sz w:val="21"/>
          <w:szCs w:val="21"/>
        </w:rPr>
        <w:t xml:space="preserve"> </w:t>
      </w:r>
      <w:r w:rsidRPr="001233CE">
        <w:rPr>
          <w:rFonts w:asciiTheme="majorHAnsi" w:hAnsiTheme="majorHAnsi" w:cs="Arial"/>
          <w:sz w:val="21"/>
          <w:szCs w:val="21"/>
        </w:rPr>
        <w:t xml:space="preserve">prowadzonym w </w:t>
      </w:r>
      <w:r>
        <w:rPr>
          <w:rFonts w:asciiTheme="majorHAnsi" w:hAnsiTheme="majorHAnsi"/>
          <w:sz w:val="21"/>
          <w:szCs w:val="21"/>
        </w:rPr>
        <w:t xml:space="preserve">trybie podstawowym na podstawie art. 275 pkt. 1 ustawy z dnia 11.09.2019 r. Prawo Zamówień Publicznych (Dz. U. z 2024 poz. 1320 z </w:t>
      </w:r>
      <w:proofErr w:type="spellStart"/>
      <w:r>
        <w:rPr>
          <w:rFonts w:asciiTheme="majorHAnsi" w:hAnsiTheme="majorHAnsi"/>
          <w:sz w:val="21"/>
          <w:szCs w:val="21"/>
        </w:rPr>
        <w:t>późn</w:t>
      </w:r>
      <w:proofErr w:type="spellEnd"/>
      <w:r>
        <w:rPr>
          <w:rFonts w:asciiTheme="majorHAnsi" w:hAnsiTheme="majorHAnsi"/>
          <w:sz w:val="21"/>
          <w:szCs w:val="21"/>
        </w:rPr>
        <w:t xml:space="preserve">. zm.) (dalej: „Ustawa </w:t>
      </w:r>
      <w:proofErr w:type="spellStart"/>
      <w:r>
        <w:rPr>
          <w:rFonts w:asciiTheme="majorHAnsi" w:hAnsiTheme="majorHAnsi"/>
          <w:sz w:val="21"/>
          <w:szCs w:val="21"/>
        </w:rPr>
        <w:t>Pzp</w:t>
      </w:r>
      <w:proofErr w:type="spellEnd"/>
      <w:r>
        <w:rPr>
          <w:rFonts w:asciiTheme="majorHAnsi" w:hAnsiTheme="majorHAnsi"/>
          <w:sz w:val="21"/>
          <w:szCs w:val="21"/>
        </w:rPr>
        <w:t>”)</w:t>
      </w:r>
      <w:r w:rsidRPr="001233CE">
        <w:rPr>
          <w:rFonts w:asciiTheme="majorHAnsi" w:hAnsiTheme="majorHAnsi" w:cs="Arial"/>
          <w:sz w:val="21"/>
          <w:szCs w:val="21"/>
        </w:rPr>
        <w:t xml:space="preserve"> przez Zamawiającego </w:t>
      </w:r>
      <w:r>
        <w:rPr>
          <w:rFonts w:asciiTheme="majorHAnsi" w:hAnsiTheme="majorHAnsi" w:cs="Arial"/>
          <w:b/>
          <w:bCs/>
          <w:sz w:val="21"/>
          <w:szCs w:val="21"/>
        </w:rPr>
        <w:t xml:space="preserve">Akademię Muzyczną </w:t>
      </w:r>
      <w:r>
        <w:rPr>
          <w:rFonts w:ascii="Cambria" w:hAnsi="Cambria" w:cs="Arial"/>
          <w:b/>
          <w:bCs/>
          <w:sz w:val="22"/>
          <w:szCs w:val="22"/>
        </w:rPr>
        <w:t>im. Grażyny i Kiejstuta Bacewiczów w Łodzi</w:t>
      </w:r>
      <w:r w:rsidRPr="001233CE">
        <w:rPr>
          <w:rFonts w:asciiTheme="majorHAnsi" w:hAnsiTheme="majorHAnsi" w:cs="Arial"/>
          <w:bCs/>
          <w:sz w:val="21"/>
          <w:szCs w:val="21"/>
        </w:rPr>
        <w:t xml:space="preserve"> z siedzibą w Łodzi (</w:t>
      </w:r>
      <w:r>
        <w:rPr>
          <w:rFonts w:asciiTheme="majorHAnsi" w:hAnsiTheme="majorHAnsi" w:cs="Arial"/>
          <w:bCs/>
          <w:sz w:val="21"/>
          <w:szCs w:val="21"/>
        </w:rPr>
        <w:t>90-716</w:t>
      </w:r>
      <w:r w:rsidRPr="001233CE">
        <w:rPr>
          <w:rFonts w:asciiTheme="majorHAnsi" w:hAnsiTheme="majorHAnsi" w:cs="Arial"/>
          <w:bCs/>
          <w:sz w:val="21"/>
          <w:szCs w:val="21"/>
        </w:rPr>
        <w:t xml:space="preserve">), przy </w:t>
      </w:r>
      <w:r>
        <w:rPr>
          <w:rFonts w:asciiTheme="majorHAnsi" w:hAnsiTheme="majorHAnsi" w:cs="Arial"/>
          <w:bCs/>
          <w:sz w:val="21"/>
          <w:szCs w:val="21"/>
        </w:rPr>
        <w:t>ul. Gdańskiej 32</w:t>
      </w:r>
      <w:r w:rsidRPr="001233CE">
        <w:rPr>
          <w:rFonts w:asciiTheme="majorHAnsi" w:hAnsiTheme="majorHAnsi" w:cs="Arial"/>
          <w:bCs/>
          <w:sz w:val="21"/>
          <w:szCs w:val="21"/>
        </w:rPr>
        <w:t xml:space="preserve">, NIP: </w:t>
      </w:r>
      <w:r>
        <w:rPr>
          <w:rFonts w:asciiTheme="majorHAnsi" w:hAnsiTheme="majorHAnsi"/>
          <w:bCs/>
          <w:iCs/>
          <w:sz w:val="21"/>
          <w:szCs w:val="21"/>
        </w:rPr>
        <w:t>7240005176 (dalej: „Zamawiający”)</w:t>
      </w:r>
      <w:r w:rsidRPr="001233CE">
        <w:rPr>
          <w:rFonts w:asciiTheme="majorHAnsi" w:hAnsiTheme="majorHAnsi" w:cs="Arial"/>
          <w:bCs/>
          <w:sz w:val="21"/>
          <w:szCs w:val="21"/>
        </w:rPr>
        <w:t xml:space="preserve">, </w:t>
      </w:r>
      <w:r w:rsidRPr="001233CE">
        <w:rPr>
          <w:rFonts w:asciiTheme="majorHAnsi" w:hAnsiTheme="majorHAnsi" w:cs="Arial"/>
          <w:sz w:val="21"/>
          <w:szCs w:val="21"/>
        </w:rPr>
        <w:t>niniejszym oświadczam, że:</w:t>
      </w:r>
    </w:p>
    <w:p w:rsidR="001233CE" w:rsidRPr="001233CE" w:rsidRDefault="001233CE" w:rsidP="005A01C9">
      <w:pPr>
        <w:pStyle w:val="Akapitzlist"/>
        <w:widowControl/>
        <w:numPr>
          <w:ilvl w:val="0"/>
          <w:numId w:val="88"/>
        </w:numPr>
        <w:suppressAutoHyphens w:val="0"/>
        <w:spacing w:after="120" w:line="276" w:lineRule="auto"/>
        <w:ind w:left="425" w:hanging="357"/>
        <w:jc w:val="both"/>
        <w:rPr>
          <w:rFonts w:asciiTheme="majorHAnsi" w:hAnsiTheme="majorHAnsi" w:cs="Arial"/>
          <w:sz w:val="21"/>
          <w:szCs w:val="21"/>
        </w:rPr>
      </w:pPr>
      <w:r w:rsidRPr="001233CE">
        <w:rPr>
          <w:rFonts w:asciiTheme="majorHAnsi" w:hAnsiTheme="majorHAnsi" w:cs="Arial"/>
          <w:sz w:val="21"/>
          <w:szCs w:val="21"/>
        </w:rPr>
        <w:t xml:space="preserve">Wykonawca przyjmuje do wiadomości, że informacje zawarte w udostępnianych przez Zamawiającego dokumentach mają charakter informacji poufnych stanowiących tajemnicę przedsiębiorstwa Zamawiającego („Informacje Poufne”). </w:t>
      </w:r>
    </w:p>
    <w:p w:rsidR="001233CE" w:rsidRPr="001233CE" w:rsidRDefault="001233CE" w:rsidP="005A01C9">
      <w:pPr>
        <w:pStyle w:val="Akapitzlist"/>
        <w:widowControl/>
        <w:numPr>
          <w:ilvl w:val="0"/>
          <w:numId w:val="88"/>
        </w:numPr>
        <w:suppressAutoHyphens w:val="0"/>
        <w:spacing w:line="276" w:lineRule="auto"/>
        <w:ind w:left="426"/>
        <w:jc w:val="both"/>
        <w:rPr>
          <w:rFonts w:asciiTheme="majorHAnsi" w:hAnsiTheme="majorHAnsi" w:cs="Arial"/>
          <w:sz w:val="21"/>
          <w:szCs w:val="21"/>
        </w:rPr>
      </w:pPr>
      <w:r w:rsidRPr="001233CE">
        <w:rPr>
          <w:rFonts w:asciiTheme="majorHAnsi" w:hAnsiTheme="majorHAnsi" w:cs="Arial"/>
          <w:sz w:val="21"/>
          <w:szCs w:val="21"/>
        </w:rPr>
        <w:t>Wykonawca zobowiązuje się do:</w:t>
      </w:r>
    </w:p>
    <w:p w:rsidR="001233CE" w:rsidRPr="001233CE" w:rsidRDefault="001233CE" w:rsidP="005A01C9">
      <w:pPr>
        <w:pStyle w:val="Akapitzlist"/>
        <w:widowControl/>
        <w:numPr>
          <w:ilvl w:val="0"/>
          <w:numId w:val="89"/>
        </w:numPr>
        <w:suppressAutoHyphens w:val="0"/>
        <w:spacing w:line="276" w:lineRule="auto"/>
        <w:ind w:left="851"/>
        <w:jc w:val="both"/>
        <w:rPr>
          <w:rFonts w:asciiTheme="majorHAnsi" w:hAnsiTheme="majorHAnsi" w:cs="Arial"/>
          <w:sz w:val="21"/>
          <w:szCs w:val="21"/>
        </w:rPr>
      </w:pPr>
      <w:r w:rsidRPr="001233CE">
        <w:rPr>
          <w:rFonts w:asciiTheme="majorHAnsi" w:hAnsiTheme="majorHAnsi" w:cs="Arial"/>
          <w:sz w:val="21"/>
          <w:szCs w:val="21"/>
        </w:rPr>
        <w:t>zachowania w całkowitej poufności udostępnionych przez Zamawiającego Informacji Poufnych i</w:t>
      </w:r>
      <w:r w:rsidR="00E4193A">
        <w:rPr>
          <w:rFonts w:asciiTheme="majorHAnsi" w:hAnsiTheme="majorHAnsi" w:cs="Arial"/>
          <w:sz w:val="21"/>
          <w:szCs w:val="21"/>
        </w:rPr>
        <w:t> </w:t>
      </w:r>
      <w:r w:rsidRPr="001233CE">
        <w:rPr>
          <w:rFonts w:asciiTheme="majorHAnsi" w:hAnsiTheme="majorHAnsi" w:cs="Arial"/>
          <w:sz w:val="21"/>
          <w:szCs w:val="21"/>
        </w:rPr>
        <w:t>wykorzystywania informacji, o których mowa w ust. 1, wyłącznie w celu przygotowania, złożenia oferty i - w przypadku wyboru ww. oferty jako najkorzystniejszej – zawarcia i wykonania umowy;</w:t>
      </w:r>
    </w:p>
    <w:p w:rsidR="001233CE" w:rsidRPr="001233CE" w:rsidRDefault="001233CE" w:rsidP="005A01C9">
      <w:pPr>
        <w:pStyle w:val="Akapitzlist"/>
        <w:widowControl/>
        <w:numPr>
          <w:ilvl w:val="0"/>
          <w:numId w:val="89"/>
        </w:numPr>
        <w:suppressAutoHyphens w:val="0"/>
        <w:spacing w:after="120" w:line="276" w:lineRule="auto"/>
        <w:ind w:left="850" w:hanging="357"/>
        <w:jc w:val="both"/>
        <w:rPr>
          <w:rFonts w:asciiTheme="majorHAnsi" w:hAnsiTheme="majorHAnsi" w:cs="Arial"/>
          <w:sz w:val="21"/>
          <w:szCs w:val="21"/>
        </w:rPr>
      </w:pPr>
      <w:r w:rsidRPr="001233CE">
        <w:rPr>
          <w:rFonts w:asciiTheme="majorHAnsi" w:hAnsiTheme="majorHAnsi" w:cs="Arial"/>
          <w:sz w:val="21"/>
          <w:szCs w:val="21"/>
        </w:rPr>
        <w:t>podjęcia wszelkich niezbędnych działań dla zapewnienia poufności otrzymanych Informacji.</w:t>
      </w:r>
    </w:p>
    <w:p w:rsidR="001233CE" w:rsidRPr="001233CE" w:rsidRDefault="001233CE" w:rsidP="005A01C9">
      <w:pPr>
        <w:pStyle w:val="Akapitzlist"/>
        <w:widowControl/>
        <w:numPr>
          <w:ilvl w:val="0"/>
          <w:numId w:val="88"/>
        </w:numPr>
        <w:suppressAutoHyphens w:val="0"/>
        <w:spacing w:after="120" w:line="276" w:lineRule="auto"/>
        <w:ind w:left="425" w:hanging="357"/>
        <w:jc w:val="both"/>
        <w:rPr>
          <w:rFonts w:asciiTheme="majorHAnsi" w:hAnsiTheme="majorHAnsi" w:cs="Arial"/>
          <w:sz w:val="21"/>
          <w:szCs w:val="21"/>
        </w:rPr>
      </w:pPr>
      <w:r w:rsidRPr="001233CE">
        <w:rPr>
          <w:rFonts w:asciiTheme="majorHAnsi" w:hAnsiTheme="majorHAnsi" w:cs="Arial"/>
          <w:sz w:val="21"/>
          <w:szCs w:val="21"/>
        </w:rPr>
        <w:t>Wykonawca zobowiązuje się do nierozpowszechniania, nierozprowadzania, niepowielania, nieujawniania w jakikolwiek sposób lub jakiejkolwiek formie Informacji Poufnych osobom trzecim, bez uprzedniej zgody Zamawiającego wyrażonej w formie pisemnej pod rygorem nieważności.</w:t>
      </w:r>
    </w:p>
    <w:p w:rsidR="001233CE" w:rsidRPr="001233CE" w:rsidRDefault="001233CE" w:rsidP="005A01C9">
      <w:pPr>
        <w:pStyle w:val="Akapitzlist"/>
        <w:widowControl/>
        <w:numPr>
          <w:ilvl w:val="0"/>
          <w:numId w:val="88"/>
        </w:numPr>
        <w:suppressAutoHyphens w:val="0"/>
        <w:spacing w:after="120" w:line="276" w:lineRule="auto"/>
        <w:ind w:left="425" w:hanging="357"/>
        <w:jc w:val="both"/>
        <w:rPr>
          <w:rFonts w:asciiTheme="majorHAnsi" w:hAnsiTheme="majorHAnsi" w:cs="Arial"/>
          <w:sz w:val="21"/>
          <w:szCs w:val="21"/>
        </w:rPr>
      </w:pPr>
      <w:r w:rsidRPr="001233CE">
        <w:rPr>
          <w:rFonts w:asciiTheme="majorHAnsi" w:hAnsiTheme="majorHAnsi" w:cs="Arial"/>
          <w:sz w:val="21"/>
          <w:szCs w:val="21"/>
        </w:rPr>
        <w:t>Wykonawca zobowiązuje się do zabezpieczenia i przechowywania uzyskanych Informacji Poufnych w</w:t>
      </w:r>
      <w:r w:rsidR="00E4193A">
        <w:rPr>
          <w:rFonts w:asciiTheme="majorHAnsi" w:hAnsiTheme="majorHAnsi" w:cs="Arial"/>
          <w:sz w:val="21"/>
          <w:szCs w:val="21"/>
        </w:rPr>
        <w:t> </w:t>
      </w:r>
      <w:r w:rsidRPr="001233CE">
        <w:rPr>
          <w:rFonts w:asciiTheme="majorHAnsi" w:hAnsiTheme="majorHAnsi" w:cs="Arial"/>
          <w:sz w:val="21"/>
          <w:szCs w:val="21"/>
        </w:rPr>
        <w:t>formie: materialnej, nośników elektronicznych, a także w systemach teleinformatycznych, w</w:t>
      </w:r>
      <w:r w:rsidR="00E4193A">
        <w:rPr>
          <w:rFonts w:asciiTheme="majorHAnsi" w:hAnsiTheme="majorHAnsi" w:cs="Arial"/>
          <w:sz w:val="21"/>
          <w:szCs w:val="21"/>
        </w:rPr>
        <w:t> </w:t>
      </w:r>
      <w:r w:rsidRPr="001233CE">
        <w:rPr>
          <w:rFonts w:asciiTheme="majorHAnsi" w:hAnsiTheme="majorHAnsi" w:cs="Arial"/>
          <w:sz w:val="21"/>
          <w:szCs w:val="21"/>
        </w:rPr>
        <w:t>warunkach zapewniających brak swobodnego dostępu do nich osobom nieupoważnionym oraz do korzystania z tych Informacji Poufnych z najwyższą starannością wymaganą przy zabezpieczeniu tego typu informacji, ażeby nie dopuścić do utraty kontroli (w szczególności rozpowszechnienia, uzyskania dostępu przez kogokolwiek) nad Informacjami Poufnymi.</w:t>
      </w:r>
    </w:p>
    <w:p w:rsidR="001233CE" w:rsidRPr="001233CE" w:rsidRDefault="001233CE" w:rsidP="005A01C9">
      <w:pPr>
        <w:pStyle w:val="Akapitzlist"/>
        <w:widowControl/>
        <w:numPr>
          <w:ilvl w:val="0"/>
          <w:numId w:val="88"/>
        </w:numPr>
        <w:suppressAutoHyphens w:val="0"/>
        <w:spacing w:after="120" w:line="276" w:lineRule="auto"/>
        <w:ind w:left="425" w:hanging="357"/>
        <w:jc w:val="both"/>
        <w:rPr>
          <w:rFonts w:asciiTheme="majorHAnsi" w:hAnsiTheme="majorHAnsi" w:cs="Arial"/>
          <w:sz w:val="21"/>
          <w:szCs w:val="21"/>
        </w:rPr>
      </w:pPr>
      <w:r w:rsidRPr="001233CE">
        <w:rPr>
          <w:rFonts w:asciiTheme="majorHAnsi" w:hAnsiTheme="majorHAnsi" w:cs="Arial"/>
          <w:sz w:val="21"/>
          <w:szCs w:val="21"/>
        </w:rPr>
        <w:t>Wykonawca oświadcza, że dostęp do Informacji Poufnych będą mieć jedynie pracownicy Wykonawcy lub inne osoby z nim współpracujące - tylko w takim zakresie, jaki jest konieczny dla analizy i badania Informacji Poufnych pod kątem przygotowania oferty oraz zawarcia i realizacji umowy.</w:t>
      </w:r>
    </w:p>
    <w:p w:rsidR="001233CE" w:rsidRPr="001233CE" w:rsidRDefault="001233CE" w:rsidP="005A01C9">
      <w:pPr>
        <w:pStyle w:val="Akapitzlist"/>
        <w:widowControl/>
        <w:numPr>
          <w:ilvl w:val="0"/>
          <w:numId w:val="88"/>
        </w:numPr>
        <w:suppressAutoHyphens w:val="0"/>
        <w:spacing w:after="120" w:line="276" w:lineRule="auto"/>
        <w:ind w:left="425" w:hanging="357"/>
        <w:jc w:val="both"/>
        <w:rPr>
          <w:rFonts w:asciiTheme="majorHAnsi" w:hAnsiTheme="majorHAnsi" w:cs="Arial"/>
          <w:sz w:val="21"/>
          <w:szCs w:val="21"/>
        </w:rPr>
      </w:pPr>
      <w:r w:rsidRPr="001233CE">
        <w:rPr>
          <w:rFonts w:asciiTheme="majorHAnsi" w:hAnsiTheme="majorHAnsi" w:cs="Arial"/>
          <w:sz w:val="21"/>
          <w:szCs w:val="21"/>
        </w:rPr>
        <w:t>Wykonawca zobowiązuje się do poinformowania swoich pracowników i współpracowników o poufnym charakterze Informacji oraz zobowiązani</w:t>
      </w:r>
      <w:r w:rsidR="00E94E64">
        <w:rPr>
          <w:rFonts w:asciiTheme="majorHAnsi" w:hAnsiTheme="majorHAnsi" w:cs="Arial"/>
          <w:sz w:val="21"/>
          <w:szCs w:val="21"/>
        </w:rPr>
        <w:t>a</w:t>
      </w:r>
      <w:r w:rsidRPr="001233CE">
        <w:rPr>
          <w:rFonts w:asciiTheme="majorHAnsi" w:hAnsiTheme="majorHAnsi" w:cs="Arial"/>
          <w:sz w:val="21"/>
          <w:szCs w:val="21"/>
        </w:rPr>
        <w:t xml:space="preserve"> do zachowania ich poufności na zasadach określonych niniejszym oświadczeniem. W każdym przypadku naruszenia poufności Informacji przez pracowników lub współpracowników, Wykonawca ponosi odpowiedzialność wobec Zamawiającego, jak za własne działania lub zaniechania.</w:t>
      </w:r>
    </w:p>
    <w:p w:rsidR="001233CE" w:rsidRPr="001233CE" w:rsidRDefault="001233CE" w:rsidP="005A01C9">
      <w:pPr>
        <w:pStyle w:val="Akapitzlist"/>
        <w:widowControl/>
        <w:numPr>
          <w:ilvl w:val="0"/>
          <w:numId w:val="88"/>
        </w:numPr>
        <w:suppressAutoHyphens w:val="0"/>
        <w:spacing w:after="120" w:line="276" w:lineRule="auto"/>
        <w:ind w:left="425" w:hanging="357"/>
        <w:jc w:val="both"/>
        <w:rPr>
          <w:rFonts w:asciiTheme="majorHAnsi" w:hAnsiTheme="majorHAnsi" w:cs="Arial"/>
          <w:sz w:val="21"/>
          <w:szCs w:val="21"/>
        </w:rPr>
      </w:pPr>
      <w:r w:rsidRPr="001233CE">
        <w:rPr>
          <w:rFonts w:asciiTheme="majorHAnsi" w:hAnsiTheme="majorHAnsi" w:cs="Arial"/>
          <w:sz w:val="21"/>
          <w:szCs w:val="21"/>
        </w:rPr>
        <w:t xml:space="preserve">Wykonawca - po zakończeniu postępowania o udzielenie zamówienia, a w przypadku wyboru oferty Wykonawcy jako najkorzystniejszej i zawarcia umowy – po zakończeniu realizacji umowy – zobowiązuje się do zniszczenia Informacji Poufnych, niezależnie od formy, w której informacje te zostały przekazane, w sposób uniemożliwiający ich odtworzenie. </w:t>
      </w:r>
    </w:p>
    <w:p w:rsidR="001233CE" w:rsidRPr="001233CE" w:rsidRDefault="001233CE" w:rsidP="005A01C9">
      <w:pPr>
        <w:pStyle w:val="Akapitzlist"/>
        <w:widowControl/>
        <w:numPr>
          <w:ilvl w:val="0"/>
          <w:numId w:val="88"/>
        </w:numPr>
        <w:suppressAutoHyphens w:val="0"/>
        <w:spacing w:after="120" w:line="276" w:lineRule="auto"/>
        <w:ind w:left="425" w:hanging="357"/>
        <w:jc w:val="both"/>
        <w:rPr>
          <w:rFonts w:asciiTheme="majorHAnsi" w:hAnsiTheme="majorHAnsi" w:cs="Arial"/>
          <w:sz w:val="21"/>
          <w:szCs w:val="21"/>
        </w:rPr>
      </w:pPr>
      <w:r w:rsidRPr="001233CE">
        <w:rPr>
          <w:rFonts w:asciiTheme="majorHAnsi" w:hAnsiTheme="majorHAnsi" w:cs="Arial"/>
          <w:sz w:val="21"/>
          <w:szCs w:val="21"/>
        </w:rPr>
        <w:t>Wykonawca jest zobowiązany do informowania Zamawiającego o każdym przypadku ujawnienia Informacji Poufnych z naruszeniem warunków niniejszego oświadczenia niezwłocznie po powzięciu wiadomości o takim naruszeniu.</w:t>
      </w:r>
    </w:p>
    <w:p w:rsidR="001233CE" w:rsidRPr="001233CE" w:rsidRDefault="001233CE" w:rsidP="005A01C9">
      <w:pPr>
        <w:pStyle w:val="Akapitzlist"/>
        <w:widowControl/>
        <w:numPr>
          <w:ilvl w:val="0"/>
          <w:numId w:val="88"/>
        </w:numPr>
        <w:suppressAutoHyphens w:val="0"/>
        <w:spacing w:after="120" w:line="276" w:lineRule="auto"/>
        <w:ind w:left="425" w:hanging="357"/>
        <w:jc w:val="both"/>
        <w:rPr>
          <w:rFonts w:asciiTheme="majorHAnsi" w:hAnsiTheme="majorHAnsi" w:cs="Arial"/>
          <w:sz w:val="21"/>
          <w:szCs w:val="21"/>
        </w:rPr>
      </w:pPr>
      <w:r w:rsidRPr="001233CE">
        <w:rPr>
          <w:rFonts w:asciiTheme="majorHAnsi" w:hAnsiTheme="majorHAnsi" w:cs="Arial"/>
          <w:sz w:val="21"/>
          <w:szCs w:val="21"/>
        </w:rPr>
        <w:lastRenderedPageBreak/>
        <w:t>Obowiązek poufności w zakresie Informacji Poufnych pozostaje w mocy również po zakończeniu postępowania o udzielenie zamówienia, a także wówczas, gdy oferta Wykonawcy nie zostanie złożona lub oferta zostanie złożona, ale umowa nie zostanie zawarta.</w:t>
      </w:r>
    </w:p>
    <w:p w:rsidR="001233CE" w:rsidRPr="001233CE" w:rsidRDefault="001233CE" w:rsidP="005A01C9">
      <w:pPr>
        <w:pStyle w:val="Akapitzlist"/>
        <w:widowControl/>
        <w:numPr>
          <w:ilvl w:val="0"/>
          <w:numId w:val="88"/>
        </w:numPr>
        <w:suppressAutoHyphens w:val="0"/>
        <w:spacing w:after="120" w:line="276" w:lineRule="auto"/>
        <w:ind w:left="425" w:hanging="357"/>
        <w:jc w:val="both"/>
        <w:rPr>
          <w:rFonts w:asciiTheme="majorHAnsi" w:hAnsiTheme="majorHAnsi" w:cs="Arial"/>
          <w:sz w:val="21"/>
          <w:szCs w:val="21"/>
        </w:rPr>
      </w:pPr>
      <w:r w:rsidRPr="001233CE">
        <w:rPr>
          <w:rFonts w:asciiTheme="majorHAnsi" w:hAnsiTheme="majorHAnsi" w:cs="Arial"/>
          <w:sz w:val="21"/>
          <w:szCs w:val="21"/>
        </w:rPr>
        <w:t>Wykonawca ponosi pełną odpowiedzialność za niewykonanie bądź nienależyte wykonanie zobowiązań wynikających z niniejszego oświadczenia, w szczególności do naprawienia wszelkich szkód jakie Zamawiający poniósł na skutek naruszenia zobowiązań wynikających z niniejszego oświadczenia.</w:t>
      </w:r>
    </w:p>
    <w:p w:rsidR="001233CE" w:rsidRPr="001233CE" w:rsidRDefault="001233CE" w:rsidP="005A01C9">
      <w:pPr>
        <w:pStyle w:val="Akapitzlist"/>
        <w:widowControl/>
        <w:numPr>
          <w:ilvl w:val="0"/>
          <w:numId w:val="88"/>
        </w:numPr>
        <w:suppressAutoHyphens w:val="0"/>
        <w:spacing w:line="276" w:lineRule="auto"/>
        <w:ind w:left="426"/>
        <w:jc w:val="both"/>
        <w:rPr>
          <w:rFonts w:asciiTheme="majorHAnsi" w:hAnsiTheme="majorHAnsi" w:cs="Arial"/>
          <w:sz w:val="21"/>
          <w:szCs w:val="21"/>
        </w:rPr>
      </w:pPr>
      <w:r w:rsidRPr="001233CE">
        <w:rPr>
          <w:rFonts w:asciiTheme="majorHAnsi" w:hAnsiTheme="majorHAnsi" w:cs="Arial"/>
          <w:sz w:val="21"/>
          <w:szCs w:val="21"/>
        </w:rPr>
        <w:t>Wskazuję następujący adres e-mail: ........................................................................ jako adres do przesłania Informacji Poufnych oraz nr tel. ………………., na który zostanie przesłane hasło do zaszyfrowanych plików.</w:t>
      </w:r>
    </w:p>
    <w:p w:rsidR="00CF697F" w:rsidRDefault="00CF697F" w:rsidP="001233CE">
      <w:pPr>
        <w:spacing w:line="276" w:lineRule="auto"/>
        <w:jc w:val="both"/>
        <w:rPr>
          <w:rFonts w:asciiTheme="majorHAnsi" w:hAnsiTheme="majorHAnsi" w:cs="Arial"/>
          <w:sz w:val="21"/>
          <w:szCs w:val="21"/>
        </w:rPr>
      </w:pPr>
    </w:p>
    <w:p w:rsidR="001233CE" w:rsidRDefault="00CF697F" w:rsidP="001233CE">
      <w:pPr>
        <w:spacing w:line="276" w:lineRule="auto"/>
        <w:jc w:val="both"/>
        <w:rPr>
          <w:rFonts w:asciiTheme="majorHAnsi" w:hAnsiTheme="majorHAnsi" w:cs="Arial"/>
          <w:sz w:val="21"/>
          <w:szCs w:val="21"/>
        </w:rPr>
      </w:pPr>
      <w:r>
        <w:rPr>
          <w:rFonts w:asciiTheme="majorHAnsi" w:hAnsiTheme="majorHAnsi" w:cs="Arial"/>
          <w:sz w:val="21"/>
          <w:szCs w:val="21"/>
        </w:rPr>
        <w:t>Jednocześnie oświadczam</w:t>
      </w:r>
      <w:r w:rsidR="00FD0FA5">
        <w:rPr>
          <w:rFonts w:asciiTheme="majorHAnsi" w:hAnsiTheme="majorHAnsi" w:cs="Arial"/>
          <w:sz w:val="21"/>
          <w:szCs w:val="21"/>
        </w:rPr>
        <w:t>/my</w:t>
      </w:r>
      <w:r>
        <w:rPr>
          <w:rFonts w:asciiTheme="majorHAnsi" w:hAnsiTheme="majorHAnsi" w:cs="Arial"/>
          <w:sz w:val="21"/>
          <w:szCs w:val="21"/>
        </w:rPr>
        <w:t xml:space="preserve">, że </w:t>
      </w:r>
      <w:r w:rsidRPr="00CF697F">
        <w:rPr>
          <w:rFonts w:asciiTheme="majorHAnsi" w:hAnsiTheme="majorHAnsi" w:cs="Arial"/>
          <w:sz w:val="21"/>
          <w:szCs w:val="21"/>
        </w:rPr>
        <w:t xml:space="preserve">nie zachodzą w stosunku do nas przesłanki wykluczenia określone w art. 7 ust. 1 </w:t>
      </w:r>
      <w:proofErr w:type="spellStart"/>
      <w:r w:rsidRPr="00CF697F">
        <w:rPr>
          <w:rFonts w:asciiTheme="majorHAnsi" w:hAnsiTheme="majorHAnsi" w:cs="Arial"/>
          <w:sz w:val="21"/>
          <w:szCs w:val="21"/>
        </w:rPr>
        <w:t>pkt</w:t>
      </w:r>
      <w:proofErr w:type="spellEnd"/>
      <w:r w:rsidRPr="00CF697F">
        <w:rPr>
          <w:rFonts w:asciiTheme="majorHAnsi" w:hAnsiTheme="majorHAnsi" w:cs="Arial"/>
          <w:sz w:val="21"/>
          <w:szCs w:val="21"/>
        </w:rPr>
        <w:t xml:space="preserve"> 1) - 3) Ustawy z dnia 13 kwietnia 2022 r. o szczególnych rozwiązaniach w zakresie przeciwdziałania wspieraniu agresji na Ukrainę oraz służących ochronie bezpieczeństwa narodowego (</w:t>
      </w:r>
      <w:proofErr w:type="spellStart"/>
      <w:r w:rsidRPr="00CF697F">
        <w:rPr>
          <w:rFonts w:asciiTheme="majorHAnsi" w:hAnsiTheme="majorHAnsi" w:cs="Arial"/>
          <w:sz w:val="21"/>
          <w:szCs w:val="21"/>
        </w:rPr>
        <w:t>t.j</w:t>
      </w:r>
      <w:proofErr w:type="spellEnd"/>
      <w:r w:rsidRPr="00CF697F">
        <w:rPr>
          <w:rFonts w:asciiTheme="majorHAnsi" w:hAnsiTheme="majorHAnsi" w:cs="Arial"/>
          <w:sz w:val="21"/>
          <w:szCs w:val="21"/>
        </w:rPr>
        <w:t>. Dz. U. z 202</w:t>
      </w:r>
      <w:r>
        <w:rPr>
          <w:rFonts w:asciiTheme="majorHAnsi" w:hAnsiTheme="majorHAnsi" w:cs="Arial"/>
          <w:sz w:val="21"/>
          <w:szCs w:val="21"/>
        </w:rPr>
        <w:t>5</w:t>
      </w:r>
      <w:r w:rsidRPr="00CF697F">
        <w:rPr>
          <w:rFonts w:asciiTheme="majorHAnsi" w:hAnsiTheme="majorHAnsi" w:cs="Arial"/>
          <w:sz w:val="21"/>
          <w:szCs w:val="21"/>
        </w:rPr>
        <w:t xml:space="preserve"> poz. 5</w:t>
      </w:r>
      <w:r>
        <w:rPr>
          <w:rFonts w:asciiTheme="majorHAnsi" w:hAnsiTheme="majorHAnsi" w:cs="Arial"/>
          <w:sz w:val="21"/>
          <w:szCs w:val="21"/>
        </w:rPr>
        <w:t>14</w:t>
      </w:r>
      <w:r w:rsidRPr="00CF697F">
        <w:rPr>
          <w:rFonts w:asciiTheme="majorHAnsi" w:hAnsiTheme="majorHAnsi" w:cs="Arial"/>
          <w:sz w:val="21"/>
          <w:szCs w:val="21"/>
        </w:rPr>
        <w:t>).</w:t>
      </w:r>
    </w:p>
    <w:p w:rsidR="00CF697F" w:rsidRPr="001233CE" w:rsidRDefault="00CF697F" w:rsidP="001233CE">
      <w:pPr>
        <w:spacing w:line="276" w:lineRule="auto"/>
        <w:jc w:val="both"/>
        <w:rPr>
          <w:rFonts w:asciiTheme="majorHAnsi" w:hAnsiTheme="majorHAnsi" w:cs="Arial"/>
          <w:sz w:val="21"/>
          <w:szCs w:val="21"/>
        </w:rPr>
      </w:pPr>
    </w:p>
    <w:p w:rsidR="00CF697F" w:rsidRPr="00DC472A" w:rsidRDefault="00CF697F" w:rsidP="00CF697F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Miejscowo</w:t>
      </w:r>
      <w:r>
        <w:rPr>
          <w:rFonts w:asciiTheme="majorHAnsi" w:eastAsia="Cambria" w:hAnsiTheme="majorHAnsi" w:cs="Cambria"/>
          <w:sz w:val="21"/>
          <w:szCs w:val="21"/>
        </w:rPr>
        <w:t>ść i data:…………………………… __ __ 2025</w:t>
      </w:r>
      <w:r w:rsidRPr="00DC472A">
        <w:rPr>
          <w:rFonts w:asciiTheme="majorHAnsi" w:eastAsia="Cambria" w:hAnsiTheme="majorHAnsi" w:cs="Cambria"/>
          <w:sz w:val="21"/>
          <w:szCs w:val="21"/>
        </w:rPr>
        <w:t xml:space="preserve"> r.</w:t>
      </w:r>
    </w:p>
    <w:p w:rsidR="00CF697F" w:rsidRPr="00DC472A" w:rsidRDefault="00CF697F" w:rsidP="00CF697F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CF697F" w:rsidRDefault="00CF697F" w:rsidP="00CF697F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  <w:t xml:space="preserve">              ………………………….</w:t>
      </w:r>
    </w:p>
    <w:p w:rsidR="00CF697F" w:rsidRPr="00CF697F" w:rsidRDefault="00CF697F" w:rsidP="001233CE">
      <w:pPr>
        <w:pStyle w:val="Default"/>
        <w:spacing w:line="276" w:lineRule="auto"/>
        <w:rPr>
          <w:rFonts w:asciiTheme="majorHAnsi" w:eastAsia="Cambria" w:hAnsiTheme="majorHAnsi" w:cs="Cambria"/>
          <w:color w:val="auto"/>
          <w:sz w:val="21"/>
          <w:szCs w:val="21"/>
        </w:rPr>
      </w:pPr>
      <w:r w:rsidRPr="00CF697F">
        <w:rPr>
          <w:rFonts w:asciiTheme="majorHAnsi" w:eastAsia="Cambria" w:hAnsiTheme="majorHAnsi" w:cs="Cambria"/>
          <w:color w:val="auto"/>
          <w:sz w:val="21"/>
          <w:szCs w:val="21"/>
        </w:rPr>
        <w:t xml:space="preserve"> </w:t>
      </w:r>
      <w:r w:rsidRPr="00CF697F">
        <w:rPr>
          <w:rFonts w:asciiTheme="majorHAnsi" w:eastAsia="Cambria" w:hAnsiTheme="majorHAnsi" w:cs="Cambria"/>
          <w:color w:val="auto"/>
          <w:sz w:val="21"/>
          <w:szCs w:val="21"/>
        </w:rPr>
        <w:tab/>
      </w:r>
      <w:r w:rsidRPr="00CF697F">
        <w:rPr>
          <w:rFonts w:asciiTheme="majorHAnsi" w:eastAsia="Cambria" w:hAnsiTheme="majorHAnsi" w:cs="Cambria"/>
          <w:color w:val="auto"/>
          <w:sz w:val="21"/>
          <w:szCs w:val="21"/>
        </w:rPr>
        <w:tab/>
      </w:r>
      <w:r w:rsidRPr="00CF697F">
        <w:rPr>
          <w:rFonts w:asciiTheme="majorHAnsi" w:eastAsia="Cambria" w:hAnsiTheme="majorHAnsi" w:cs="Cambria"/>
          <w:color w:val="auto"/>
          <w:sz w:val="21"/>
          <w:szCs w:val="21"/>
        </w:rPr>
        <w:tab/>
      </w:r>
      <w:r w:rsidRPr="00CF697F">
        <w:rPr>
          <w:rFonts w:asciiTheme="majorHAnsi" w:eastAsia="Cambria" w:hAnsiTheme="majorHAnsi" w:cs="Cambria"/>
          <w:color w:val="auto"/>
          <w:sz w:val="21"/>
          <w:szCs w:val="21"/>
        </w:rPr>
        <w:tab/>
      </w:r>
      <w:r w:rsidRPr="00CF697F">
        <w:rPr>
          <w:rFonts w:asciiTheme="majorHAnsi" w:eastAsia="Cambria" w:hAnsiTheme="majorHAnsi" w:cs="Cambria"/>
          <w:color w:val="auto"/>
          <w:sz w:val="21"/>
          <w:szCs w:val="21"/>
        </w:rPr>
        <w:tab/>
      </w:r>
      <w:r w:rsidRPr="00CF697F">
        <w:rPr>
          <w:rFonts w:asciiTheme="majorHAnsi" w:eastAsia="Cambria" w:hAnsiTheme="majorHAnsi" w:cs="Cambria"/>
          <w:color w:val="auto"/>
          <w:sz w:val="21"/>
          <w:szCs w:val="21"/>
        </w:rPr>
        <w:tab/>
      </w:r>
      <w:r w:rsidRPr="00CF697F">
        <w:rPr>
          <w:rFonts w:asciiTheme="majorHAnsi" w:eastAsia="Cambria" w:hAnsiTheme="majorHAnsi" w:cs="Cambria"/>
          <w:color w:val="auto"/>
          <w:sz w:val="21"/>
          <w:szCs w:val="21"/>
        </w:rPr>
        <w:tab/>
      </w:r>
      <w:r w:rsidRPr="00CF697F">
        <w:rPr>
          <w:rFonts w:asciiTheme="majorHAnsi" w:eastAsia="Cambria" w:hAnsiTheme="majorHAnsi" w:cs="Cambria"/>
          <w:color w:val="auto"/>
          <w:sz w:val="21"/>
          <w:szCs w:val="21"/>
        </w:rPr>
        <w:tab/>
      </w:r>
      <w:r>
        <w:rPr>
          <w:rFonts w:asciiTheme="majorHAnsi" w:eastAsia="Cambria" w:hAnsiTheme="majorHAnsi" w:cs="Cambria"/>
          <w:color w:val="auto"/>
          <w:sz w:val="21"/>
          <w:szCs w:val="21"/>
        </w:rPr>
        <w:t xml:space="preserve">      </w:t>
      </w:r>
      <w:r w:rsidRPr="00CF697F">
        <w:rPr>
          <w:rFonts w:asciiTheme="majorHAnsi" w:eastAsia="Cambria" w:hAnsiTheme="majorHAnsi" w:cs="Cambria"/>
          <w:color w:val="auto"/>
          <w:sz w:val="21"/>
          <w:szCs w:val="21"/>
        </w:rPr>
        <w:t xml:space="preserve">Podpis </w:t>
      </w:r>
      <w:r w:rsidR="001233CE" w:rsidRPr="00CF697F">
        <w:rPr>
          <w:rFonts w:asciiTheme="majorHAnsi" w:eastAsia="Cambria" w:hAnsiTheme="majorHAnsi" w:cs="Cambria"/>
          <w:color w:val="auto"/>
          <w:sz w:val="21"/>
          <w:szCs w:val="21"/>
        </w:rPr>
        <w:t xml:space="preserve">osoby upoważnionej </w:t>
      </w:r>
    </w:p>
    <w:p w:rsidR="001233CE" w:rsidRPr="00CF697F" w:rsidRDefault="00CF697F" w:rsidP="00CF697F">
      <w:pPr>
        <w:pStyle w:val="Default"/>
        <w:spacing w:line="276" w:lineRule="auto"/>
        <w:ind w:left="4963" w:firstLine="709"/>
        <w:rPr>
          <w:rFonts w:asciiTheme="majorHAnsi" w:eastAsia="Cambria" w:hAnsiTheme="majorHAnsi" w:cs="Cambria"/>
          <w:color w:val="auto"/>
          <w:sz w:val="21"/>
          <w:szCs w:val="21"/>
        </w:rPr>
      </w:pPr>
      <w:r>
        <w:rPr>
          <w:rFonts w:asciiTheme="majorHAnsi" w:eastAsia="Cambria" w:hAnsiTheme="majorHAnsi" w:cs="Cambria"/>
          <w:color w:val="auto"/>
          <w:sz w:val="21"/>
          <w:szCs w:val="21"/>
        </w:rPr>
        <w:t xml:space="preserve">     do reprezentacji Wykonawcy</w:t>
      </w:r>
      <w:r w:rsidR="001233CE" w:rsidRPr="00CF697F">
        <w:rPr>
          <w:rFonts w:asciiTheme="majorHAnsi" w:eastAsia="Cambria" w:hAnsiTheme="majorHAnsi" w:cs="Cambria"/>
          <w:color w:val="auto"/>
          <w:sz w:val="21"/>
          <w:szCs w:val="21"/>
        </w:rPr>
        <w:t xml:space="preserve"> </w:t>
      </w:r>
    </w:p>
    <w:p w:rsidR="001233CE" w:rsidRPr="00CF697F" w:rsidRDefault="001233CE" w:rsidP="001233CE">
      <w:pPr>
        <w:pStyle w:val="Default"/>
        <w:spacing w:line="276" w:lineRule="auto"/>
        <w:rPr>
          <w:rFonts w:asciiTheme="majorHAnsi" w:eastAsia="Cambria" w:hAnsiTheme="majorHAnsi" w:cs="Cambria"/>
          <w:color w:val="auto"/>
          <w:sz w:val="21"/>
          <w:szCs w:val="21"/>
        </w:rPr>
      </w:pPr>
    </w:p>
    <w:sectPr w:rsidR="001233CE" w:rsidRPr="00CF697F" w:rsidSect="0009266C">
      <w:headerReference w:type="first" r:id="rId13"/>
      <w:footerReference w:type="first" r:id="rId14"/>
      <w:footnotePr>
        <w:numRestart w:val="eachSect"/>
      </w:footnotePr>
      <w:pgSz w:w="11906" w:h="16838"/>
      <w:pgMar w:top="851" w:right="1134" w:bottom="851" w:left="1134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CF8" w:rsidRDefault="00CB2CF8" w:rsidP="00BE6F90">
      <w:r>
        <w:separator/>
      </w:r>
    </w:p>
  </w:endnote>
  <w:endnote w:type="continuationSeparator" w:id="0">
    <w:p w:rsidR="00CB2CF8" w:rsidRDefault="00CB2CF8" w:rsidP="00BE6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Symbols">
    <w:altName w:val="Meiryo"/>
    <w:charset w:val="80"/>
    <w:family w:val="swiss"/>
    <w:pitch w:val="default"/>
    <w:sig w:usb0="00000000" w:usb1="00000000" w:usb2="00000000" w:usb3="00000000" w:csb0="00000000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xo 2.0 Light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0A3" w:rsidRPr="006112BF" w:rsidRDefault="008640A3" w:rsidP="006112B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0A3" w:rsidRDefault="008640A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CF8" w:rsidRDefault="00CB2CF8" w:rsidP="00BE6F90">
      <w:r>
        <w:separator/>
      </w:r>
    </w:p>
  </w:footnote>
  <w:footnote w:type="continuationSeparator" w:id="0">
    <w:p w:rsidR="00CB2CF8" w:rsidRDefault="00CB2CF8" w:rsidP="00BE6F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0A3" w:rsidRDefault="008640A3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0A3" w:rsidRDefault="008640A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0A3" w:rsidRDefault="008640A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</w:abstractNum>
  <w:abstractNum w:abstractNumId="4">
    <w:nsid w:val="00000007"/>
    <w:multiLevelType w:val="multilevel"/>
    <w:tmpl w:val="A6D4B152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5">
    <w:nsid w:val="00000008"/>
    <w:multiLevelType w:val="multi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000009"/>
    <w:multiLevelType w:val="multilevel"/>
    <w:tmpl w:val="00000009"/>
    <w:name w:val="WW8Num3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color w:val="auto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0000000A"/>
    <w:name w:val="WW8Num36"/>
    <w:lvl w:ilvl="0">
      <w:start w:val="3"/>
      <w:numFmt w:val="decimal"/>
      <w:lvlText w:val="%1."/>
      <w:lvlJc w:val="left"/>
      <w:pPr>
        <w:tabs>
          <w:tab w:val="num" w:pos="395"/>
        </w:tabs>
        <w:ind w:left="395" w:hanging="395"/>
      </w:pPr>
      <w:rPr>
        <w:rFonts w:cs="Times New Roman"/>
        <w:b w:val="0"/>
      </w:rPr>
    </w:lvl>
    <w:lvl w:ilvl="1">
      <w:start w:val="2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cs="Times New Roman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0B"/>
    <w:multiLevelType w:val="singleLevel"/>
    <w:tmpl w:val="0000000B"/>
    <w:name w:val="WW8Num3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</w:abstractNum>
  <w:abstractNum w:abstractNumId="9">
    <w:nsid w:val="0000000C"/>
    <w:multiLevelType w:val="multilevel"/>
    <w:tmpl w:val="0000000C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0D"/>
    <w:multiLevelType w:val="singleLevel"/>
    <w:tmpl w:val="0000000D"/>
    <w:name w:val="WW8Num3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color w:val="auto"/>
      </w:rPr>
    </w:lvl>
  </w:abstractNum>
  <w:abstractNum w:abstractNumId="11">
    <w:nsid w:val="0000000F"/>
    <w:multiLevelType w:val="singleLevel"/>
    <w:tmpl w:val="0000000F"/>
    <w:name w:val="WW8Num41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Times New Roman"/>
      </w:rPr>
    </w:lvl>
  </w:abstractNum>
  <w:abstractNum w:abstractNumId="12">
    <w:nsid w:val="00000010"/>
    <w:multiLevelType w:val="multilevel"/>
    <w:tmpl w:val="00000010"/>
    <w:name w:val="WW8Num4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0000011"/>
    <w:multiLevelType w:val="singleLevel"/>
    <w:tmpl w:val="00000011"/>
    <w:name w:val="WW8Num4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14">
    <w:nsid w:val="00000012"/>
    <w:multiLevelType w:val="singleLevel"/>
    <w:tmpl w:val="00000012"/>
    <w:name w:val="WW8Num4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</w:abstractNum>
  <w:abstractNum w:abstractNumId="15">
    <w:nsid w:val="00000013"/>
    <w:multiLevelType w:val="singleLevel"/>
    <w:tmpl w:val="00000013"/>
    <w:name w:val="WW8Num45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</w:abstractNum>
  <w:abstractNum w:abstractNumId="16">
    <w:nsid w:val="00000015"/>
    <w:multiLevelType w:val="singleLevel"/>
    <w:tmpl w:val="00000015"/>
    <w:name w:val="WW8Num4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17">
    <w:nsid w:val="00000016"/>
    <w:multiLevelType w:val="multilevel"/>
    <w:tmpl w:val="00000016"/>
    <w:name w:val="WW8Num4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0000017"/>
    <w:multiLevelType w:val="single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00000018"/>
    <w:multiLevelType w:val="singleLevel"/>
    <w:tmpl w:val="00000018"/>
    <w:name w:val="WW8Num5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20">
    <w:nsid w:val="00000019"/>
    <w:multiLevelType w:val="singleLevel"/>
    <w:tmpl w:val="00000019"/>
    <w:name w:val="WW8Num5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1">
    <w:nsid w:val="0000001A"/>
    <w:multiLevelType w:val="singleLevel"/>
    <w:tmpl w:val="0000001A"/>
    <w:name w:val="WW8Num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2">
    <w:nsid w:val="0000001B"/>
    <w:multiLevelType w:val="singleLevel"/>
    <w:tmpl w:val="0000001B"/>
    <w:name w:val="WW8Num53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3">
    <w:nsid w:val="0000001C"/>
    <w:multiLevelType w:val="singleLevel"/>
    <w:tmpl w:val="0000001C"/>
    <w:name w:val="WW8Num54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cs="Times New Roman"/>
      </w:rPr>
    </w:lvl>
  </w:abstractNum>
  <w:abstractNum w:abstractNumId="24">
    <w:nsid w:val="0000001D"/>
    <w:multiLevelType w:val="singleLevel"/>
    <w:tmpl w:val="0000001D"/>
    <w:name w:val="WW8Num55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5">
    <w:nsid w:val="0000001E"/>
    <w:multiLevelType w:val="multilevel"/>
    <w:tmpl w:val="0000001E"/>
    <w:name w:val="WW8Num5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5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0000001F"/>
    <w:multiLevelType w:val="singleLevel"/>
    <w:tmpl w:val="0000001F"/>
    <w:name w:val="WW8Num57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cs="Times New Roman"/>
      </w:rPr>
    </w:lvl>
  </w:abstractNum>
  <w:abstractNum w:abstractNumId="27">
    <w:nsid w:val="00000020"/>
    <w:multiLevelType w:val="singleLevel"/>
    <w:tmpl w:val="00000020"/>
    <w:name w:val="WW8Num5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8">
    <w:nsid w:val="00000021"/>
    <w:multiLevelType w:val="singleLevel"/>
    <w:tmpl w:val="00000021"/>
    <w:name w:val="WW8Num5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9">
    <w:nsid w:val="00000022"/>
    <w:multiLevelType w:val="singleLevel"/>
    <w:tmpl w:val="00000022"/>
    <w:name w:val="WW8Num6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30">
    <w:nsid w:val="00000023"/>
    <w:multiLevelType w:val="singleLevel"/>
    <w:tmpl w:val="00000023"/>
    <w:name w:val="WW8Num6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31">
    <w:nsid w:val="00B30E4E"/>
    <w:multiLevelType w:val="singleLevel"/>
    <w:tmpl w:val="79041E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>
    <w:nsid w:val="01247C55"/>
    <w:multiLevelType w:val="hybridMultilevel"/>
    <w:tmpl w:val="5E402B4A"/>
    <w:lvl w:ilvl="0" w:tplc="56AA395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>
    <w:nsid w:val="01F132A5"/>
    <w:multiLevelType w:val="multilevel"/>
    <w:tmpl w:val="BB46E1D6"/>
    <w:lvl w:ilvl="0">
      <w:start w:val="8"/>
      <w:numFmt w:val="decimal"/>
      <w:lvlText w:val="4.%1."/>
      <w:lvlJc w:val="left"/>
      <w:pPr>
        <w:ind w:left="72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>
    <w:nsid w:val="02175726"/>
    <w:multiLevelType w:val="hybridMultilevel"/>
    <w:tmpl w:val="2DAA1A20"/>
    <w:lvl w:ilvl="0" w:tplc="4C641104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023B2F2A"/>
    <w:multiLevelType w:val="hybridMultilevel"/>
    <w:tmpl w:val="8C12309A"/>
    <w:lvl w:ilvl="0" w:tplc="6E40E4FA">
      <w:start w:val="1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0250646C"/>
    <w:multiLevelType w:val="multilevel"/>
    <w:tmpl w:val="B91ABF8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0"/>
      <w:numFmt w:val="decimal"/>
      <w:lvlText w:val="%2."/>
      <w:lvlJc w:val="left"/>
      <w:pPr>
        <w:ind w:left="792" w:hanging="432"/>
      </w:pPr>
      <w:rPr>
        <w:rFonts w:ascii="Cambria" w:eastAsia="Times New Roman" w:hAnsi="Cambria" w:cs="Helvetica"/>
        <w:sz w:val="22"/>
      </w:rPr>
    </w:lvl>
    <w:lvl w:ilvl="2">
      <w:start w:val="3"/>
      <w:numFmt w:val="lowerLetter"/>
      <w:lvlText w:val="%3)"/>
      <w:lvlJc w:val="left"/>
      <w:pPr>
        <w:ind w:left="1072" w:hanging="504"/>
      </w:pPr>
      <w:rPr>
        <w:rFonts w:eastAsia="Times New Roman" w:cs="Helvetica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mbria" w:eastAsia="Times New Roman" w:hAnsi="Cambria" w:cs="Helvetica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02F06C2D"/>
    <w:multiLevelType w:val="hybridMultilevel"/>
    <w:tmpl w:val="710A1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449032B"/>
    <w:multiLevelType w:val="multilevel"/>
    <w:tmpl w:val="73A27CE4"/>
    <w:lvl w:ilvl="0">
      <w:start w:val="1"/>
      <w:numFmt w:val="decimal"/>
      <w:lvlText w:val="7.%1."/>
      <w:lvlJc w:val="left"/>
      <w:pPr>
        <w:ind w:left="72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986687"/>
    <w:multiLevelType w:val="multilevel"/>
    <w:tmpl w:val="525C05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056D6187"/>
    <w:multiLevelType w:val="hybridMultilevel"/>
    <w:tmpl w:val="84482F96"/>
    <w:lvl w:ilvl="0" w:tplc="D9C27FBE">
      <w:start w:val="2"/>
      <w:numFmt w:val="decimal"/>
      <w:lvlText w:val="%1."/>
      <w:lvlJc w:val="left"/>
      <w:pPr>
        <w:ind w:left="1778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93A2D63"/>
    <w:multiLevelType w:val="multilevel"/>
    <w:tmpl w:val="CFD828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mbria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09BD4B28"/>
    <w:multiLevelType w:val="multilevel"/>
    <w:tmpl w:val="EF169D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0A906D64"/>
    <w:multiLevelType w:val="hybridMultilevel"/>
    <w:tmpl w:val="727C85C0"/>
    <w:lvl w:ilvl="0" w:tplc="09287C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0B335895"/>
    <w:multiLevelType w:val="multilevel"/>
    <w:tmpl w:val="33F483BA"/>
    <w:lvl w:ilvl="0">
      <w:start w:val="1"/>
      <w:numFmt w:val="decimal"/>
      <w:pStyle w:val="SGI-tredokumentunrartykuu"/>
      <w:suff w:val="nothing"/>
      <w:lvlText w:val="§ %1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pStyle w:val="SGI-tredokumentulistanumerowana-liczby"/>
      <w:lvlText w:val="%2."/>
      <w:lvlJc w:val="left"/>
      <w:pPr>
        <w:ind w:left="510" w:hanging="510"/>
      </w:pPr>
      <w:rPr>
        <w:rFonts w:asciiTheme="majorHAnsi" w:hAnsiTheme="majorHAnsi" w:cs="Times New Roman" w:hint="default"/>
        <w:b w:val="0"/>
        <w:i w:val="0"/>
        <w:color w:val="auto"/>
        <w:sz w:val="21"/>
        <w:szCs w:val="21"/>
      </w:rPr>
    </w:lvl>
    <w:lvl w:ilvl="2">
      <w:start w:val="1"/>
      <w:numFmt w:val="lowerLetter"/>
      <w:pStyle w:val="SGI-tredokumentulistanumerowana-literyiniej"/>
      <w:lvlText w:val="%3)"/>
      <w:lvlJc w:val="left"/>
      <w:pPr>
        <w:ind w:left="794" w:hanging="510"/>
      </w:pPr>
      <w:rPr>
        <w:rFonts w:asciiTheme="majorHAnsi" w:hAnsiTheme="majorHAnsi" w:cs="Arial" w:hint="default"/>
        <w:b w:val="0"/>
      </w:rPr>
    </w:lvl>
    <w:lvl w:ilvl="3">
      <w:start w:val="1"/>
      <w:numFmt w:val="lowerLetter"/>
      <w:lvlText w:val="%4)"/>
      <w:lvlJc w:val="left"/>
      <w:pPr>
        <w:ind w:left="1077" w:hanging="357"/>
      </w:pPr>
      <w:rPr>
        <w:rFonts w:ascii="Cambria" w:eastAsia="Times New Roman" w:hAnsi="Cambria" w:cs="Times New Roman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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"/>
      <w:lvlJc w:val="left"/>
      <w:pPr>
        <w:ind w:left="2520" w:hanging="360"/>
      </w:pPr>
      <w:rPr>
        <w:rFonts w:ascii="Wingdings 2" w:hAnsi="Wingdings 2" w:hint="default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Wide Latin" w:hAnsi="Wide Latin" w:hint="default"/>
      </w:rPr>
    </w:lvl>
    <w:lvl w:ilvl="8">
      <w:start w:val="1"/>
      <w:numFmt w:val="bullet"/>
      <w:lvlText w:val=""/>
      <w:lvlJc w:val="left"/>
      <w:pPr>
        <w:ind w:left="3240" w:hanging="360"/>
      </w:pPr>
      <w:rPr>
        <w:rFonts w:ascii="Symbol" w:hAnsi="Symbol" w:hint="default"/>
      </w:rPr>
    </w:lvl>
  </w:abstractNum>
  <w:abstractNum w:abstractNumId="45">
    <w:nsid w:val="0CCF18E1"/>
    <w:multiLevelType w:val="hybridMultilevel"/>
    <w:tmpl w:val="65B43210"/>
    <w:lvl w:ilvl="0" w:tplc="06E49B20">
      <w:start w:val="3"/>
      <w:numFmt w:val="decimal"/>
      <w:lvlText w:val="14.%1."/>
      <w:lvlJc w:val="left"/>
      <w:pPr>
        <w:ind w:left="720" w:hanging="360"/>
      </w:pPr>
      <w:rPr>
        <w:rFonts w:asciiTheme="majorHAnsi" w:hAnsiTheme="majorHAnsi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D291F88"/>
    <w:multiLevelType w:val="hybridMultilevel"/>
    <w:tmpl w:val="D32CE210"/>
    <w:lvl w:ilvl="0" w:tplc="FED6DFC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D41265A"/>
    <w:multiLevelType w:val="multilevel"/>
    <w:tmpl w:val="F5880A78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ED401D7"/>
    <w:multiLevelType w:val="multilevel"/>
    <w:tmpl w:val="69624E82"/>
    <w:lvl w:ilvl="0">
      <w:start w:val="1"/>
      <w:numFmt w:val="decimal"/>
      <w:lvlText w:val="%1)"/>
      <w:lvlJc w:val="left"/>
      <w:pPr>
        <w:ind w:left="1462" w:hanging="360"/>
      </w:pPr>
    </w:lvl>
    <w:lvl w:ilvl="1">
      <w:start w:val="1"/>
      <w:numFmt w:val="lowerLetter"/>
      <w:lvlText w:val="%2."/>
      <w:lvlJc w:val="left"/>
      <w:pPr>
        <w:ind w:left="2182" w:hanging="360"/>
      </w:pPr>
    </w:lvl>
    <w:lvl w:ilvl="2">
      <w:start w:val="1"/>
      <w:numFmt w:val="lowerRoman"/>
      <w:lvlText w:val="%3."/>
      <w:lvlJc w:val="right"/>
      <w:pPr>
        <w:ind w:left="2902" w:hanging="180"/>
      </w:pPr>
    </w:lvl>
    <w:lvl w:ilvl="3">
      <w:start w:val="1"/>
      <w:numFmt w:val="decimal"/>
      <w:lvlText w:val="%4."/>
      <w:lvlJc w:val="left"/>
      <w:pPr>
        <w:ind w:left="3622" w:hanging="360"/>
      </w:pPr>
    </w:lvl>
    <w:lvl w:ilvl="4">
      <w:start w:val="1"/>
      <w:numFmt w:val="lowerLetter"/>
      <w:lvlText w:val="%5."/>
      <w:lvlJc w:val="left"/>
      <w:pPr>
        <w:ind w:left="4342" w:hanging="360"/>
      </w:pPr>
    </w:lvl>
    <w:lvl w:ilvl="5">
      <w:start w:val="1"/>
      <w:numFmt w:val="lowerRoman"/>
      <w:lvlText w:val="%6."/>
      <w:lvlJc w:val="right"/>
      <w:pPr>
        <w:ind w:left="5062" w:hanging="180"/>
      </w:pPr>
    </w:lvl>
    <w:lvl w:ilvl="6">
      <w:start w:val="1"/>
      <w:numFmt w:val="decimal"/>
      <w:lvlText w:val="%7."/>
      <w:lvlJc w:val="left"/>
      <w:pPr>
        <w:ind w:left="5782" w:hanging="360"/>
      </w:pPr>
    </w:lvl>
    <w:lvl w:ilvl="7">
      <w:start w:val="1"/>
      <w:numFmt w:val="lowerLetter"/>
      <w:lvlText w:val="%8."/>
      <w:lvlJc w:val="left"/>
      <w:pPr>
        <w:ind w:left="6502" w:hanging="360"/>
      </w:pPr>
    </w:lvl>
    <w:lvl w:ilvl="8">
      <w:start w:val="1"/>
      <w:numFmt w:val="lowerRoman"/>
      <w:lvlText w:val="%9."/>
      <w:lvlJc w:val="right"/>
      <w:pPr>
        <w:ind w:left="7222" w:hanging="180"/>
      </w:pPr>
    </w:lvl>
  </w:abstractNum>
  <w:abstractNum w:abstractNumId="49">
    <w:nsid w:val="1026333E"/>
    <w:multiLevelType w:val="hybridMultilevel"/>
    <w:tmpl w:val="E15E71EC"/>
    <w:lvl w:ilvl="0" w:tplc="9440C2F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45612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EAFE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3AA4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2C12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8247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5E56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8652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D8BE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102803E8"/>
    <w:multiLevelType w:val="hybridMultilevel"/>
    <w:tmpl w:val="277E8A5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>
    <w:nsid w:val="125E4205"/>
    <w:multiLevelType w:val="hybridMultilevel"/>
    <w:tmpl w:val="13DADC74"/>
    <w:lvl w:ilvl="0" w:tplc="5D82C218">
      <w:start w:val="1"/>
      <w:numFmt w:val="lowerLetter"/>
      <w:lvlText w:val="%1)"/>
      <w:lvlJc w:val="left"/>
      <w:pPr>
        <w:ind w:left="1287" w:hanging="360"/>
      </w:pPr>
    </w:lvl>
    <w:lvl w:ilvl="1" w:tplc="8E7E0836" w:tentative="1">
      <w:start w:val="1"/>
      <w:numFmt w:val="lowerLetter"/>
      <w:lvlText w:val="%2."/>
      <w:lvlJc w:val="left"/>
      <w:pPr>
        <w:ind w:left="2007" w:hanging="360"/>
      </w:pPr>
    </w:lvl>
    <w:lvl w:ilvl="2" w:tplc="54BE87FA" w:tentative="1">
      <w:start w:val="1"/>
      <w:numFmt w:val="lowerRoman"/>
      <w:lvlText w:val="%3."/>
      <w:lvlJc w:val="right"/>
      <w:pPr>
        <w:ind w:left="2727" w:hanging="180"/>
      </w:pPr>
    </w:lvl>
    <w:lvl w:ilvl="3" w:tplc="F37EEDC2" w:tentative="1">
      <w:start w:val="1"/>
      <w:numFmt w:val="decimal"/>
      <w:lvlText w:val="%4."/>
      <w:lvlJc w:val="left"/>
      <w:pPr>
        <w:ind w:left="3447" w:hanging="360"/>
      </w:pPr>
    </w:lvl>
    <w:lvl w:ilvl="4" w:tplc="CF9A05F0" w:tentative="1">
      <w:start w:val="1"/>
      <w:numFmt w:val="lowerLetter"/>
      <w:lvlText w:val="%5."/>
      <w:lvlJc w:val="left"/>
      <w:pPr>
        <w:ind w:left="4167" w:hanging="360"/>
      </w:pPr>
    </w:lvl>
    <w:lvl w:ilvl="5" w:tplc="3EDCC8C2" w:tentative="1">
      <w:start w:val="1"/>
      <w:numFmt w:val="lowerRoman"/>
      <w:lvlText w:val="%6."/>
      <w:lvlJc w:val="right"/>
      <w:pPr>
        <w:ind w:left="4887" w:hanging="180"/>
      </w:pPr>
    </w:lvl>
    <w:lvl w:ilvl="6" w:tplc="5D8423EC" w:tentative="1">
      <w:start w:val="1"/>
      <w:numFmt w:val="decimal"/>
      <w:lvlText w:val="%7."/>
      <w:lvlJc w:val="left"/>
      <w:pPr>
        <w:ind w:left="5607" w:hanging="360"/>
      </w:pPr>
    </w:lvl>
    <w:lvl w:ilvl="7" w:tplc="5DA28BA8" w:tentative="1">
      <w:start w:val="1"/>
      <w:numFmt w:val="lowerLetter"/>
      <w:lvlText w:val="%8."/>
      <w:lvlJc w:val="left"/>
      <w:pPr>
        <w:ind w:left="6327" w:hanging="360"/>
      </w:pPr>
    </w:lvl>
    <w:lvl w:ilvl="8" w:tplc="32B000E6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>
    <w:nsid w:val="13960EBF"/>
    <w:multiLevelType w:val="multilevel"/>
    <w:tmpl w:val="9774D3B2"/>
    <w:lvl w:ilvl="0">
      <w:start w:val="9"/>
      <w:numFmt w:val="decimal"/>
      <w:lvlText w:val="%1."/>
      <w:lvlJc w:val="left"/>
      <w:pPr>
        <w:ind w:left="360" w:hanging="360"/>
      </w:pPr>
      <w:rPr>
        <w:rFonts w:eastAsia="Cambria" w:hint="default"/>
        <w:color w:val="auto"/>
      </w:rPr>
    </w:lvl>
    <w:lvl w:ilvl="1">
      <w:start w:val="10"/>
      <w:numFmt w:val="decimal"/>
      <w:lvlText w:val="%1.%2."/>
      <w:lvlJc w:val="left"/>
      <w:pPr>
        <w:ind w:left="360" w:hanging="360"/>
      </w:pPr>
      <w:rPr>
        <w:rFonts w:eastAsia="Cambria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mbria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mbri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mbr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mbr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mbr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mbr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mbria" w:hint="default"/>
        <w:color w:val="auto"/>
      </w:rPr>
    </w:lvl>
  </w:abstractNum>
  <w:abstractNum w:abstractNumId="53">
    <w:nsid w:val="15244240"/>
    <w:multiLevelType w:val="hybridMultilevel"/>
    <w:tmpl w:val="DF706314"/>
    <w:lvl w:ilvl="0" w:tplc="D2C66B9A">
      <w:start w:val="1"/>
      <w:numFmt w:val="lowerLetter"/>
      <w:lvlText w:val="%1)"/>
      <w:lvlJc w:val="left"/>
      <w:pPr>
        <w:ind w:left="927" w:hanging="360"/>
      </w:pPr>
      <w:rPr>
        <w:rFonts w:eastAsia="Cambria" w:hint="default"/>
        <w:color w:val="auto"/>
      </w:rPr>
    </w:lvl>
    <w:lvl w:ilvl="1" w:tplc="494E9890" w:tentative="1">
      <w:start w:val="1"/>
      <w:numFmt w:val="lowerLetter"/>
      <w:lvlText w:val="%2."/>
      <w:lvlJc w:val="left"/>
      <w:pPr>
        <w:ind w:left="1647" w:hanging="360"/>
      </w:pPr>
    </w:lvl>
    <w:lvl w:ilvl="2" w:tplc="5F7804E8" w:tentative="1">
      <w:start w:val="1"/>
      <w:numFmt w:val="lowerRoman"/>
      <w:lvlText w:val="%3."/>
      <w:lvlJc w:val="right"/>
      <w:pPr>
        <w:ind w:left="2367" w:hanging="180"/>
      </w:pPr>
    </w:lvl>
    <w:lvl w:ilvl="3" w:tplc="93127F18" w:tentative="1">
      <w:start w:val="1"/>
      <w:numFmt w:val="decimal"/>
      <w:lvlText w:val="%4."/>
      <w:lvlJc w:val="left"/>
      <w:pPr>
        <w:ind w:left="3087" w:hanging="360"/>
      </w:pPr>
    </w:lvl>
    <w:lvl w:ilvl="4" w:tplc="402C3D9E" w:tentative="1">
      <w:start w:val="1"/>
      <w:numFmt w:val="lowerLetter"/>
      <w:lvlText w:val="%5."/>
      <w:lvlJc w:val="left"/>
      <w:pPr>
        <w:ind w:left="3807" w:hanging="360"/>
      </w:pPr>
    </w:lvl>
    <w:lvl w:ilvl="5" w:tplc="3F40EB16" w:tentative="1">
      <w:start w:val="1"/>
      <w:numFmt w:val="lowerRoman"/>
      <w:lvlText w:val="%6."/>
      <w:lvlJc w:val="right"/>
      <w:pPr>
        <w:ind w:left="4527" w:hanging="180"/>
      </w:pPr>
    </w:lvl>
    <w:lvl w:ilvl="6" w:tplc="358EF2DA" w:tentative="1">
      <w:start w:val="1"/>
      <w:numFmt w:val="decimal"/>
      <w:lvlText w:val="%7."/>
      <w:lvlJc w:val="left"/>
      <w:pPr>
        <w:ind w:left="5247" w:hanging="360"/>
      </w:pPr>
    </w:lvl>
    <w:lvl w:ilvl="7" w:tplc="314C8160" w:tentative="1">
      <w:start w:val="1"/>
      <w:numFmt w:val="lowerLetter"/>
      <w:lvlText w:val="%8."/>
      <w:lvlJc w:val="left"/>
      <w:pPr>
        <w:ind w:left="5967" w:hanging="360"/>
      </w:pPr>
    </w:lvl>
    <w:lvl w:ilvl="8" w:tplc="9FB09A7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5244CAA"/>
    <w:multiLevelType w:val="hybridMultilevel"/>
    <w:tmpl w:val="C20E1A3A"/>
    <w:lvl w:ilvl="0" w:tplc="EEC4706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>
    <w:nsid w:val="17432042"/>
    <w:multiLevelType w:val="hybridMultilevel"/>
    <w:tmpl w:val="88E64FEA"/>
    <w:lvl w:ilvl="0" w:tplc="8432D5F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1A4B5EA6"/>
    <w:multiLevelType w:val="hybridMultilevel"/>
    <w:tmpl w:val="222C67AC"/>
    <w:lvl w:ilvl="0" w:tplc="0415000F">
      <w:start w:val="1"/>
      <w:numFmt w:val="ordinal"/>
      <w:lvlText w:val="6.%1"/>
      <w:lvlJc w:val="left"/>
      <w:pPr>
        <w:ind w:left="360" w:hanging="360"/>
      </w:pPr>
      <w:rPr>
        <w:rFonts w:cs="Times New Roman" w:hint="default"/>
        <w:b w:val="0"/>
        <w:i w:val="0"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7">
    <w:nsid w:val="1A7A5F47"/>
    <w:multiLevelType w:val="multilevel"/>
    <w:tmpl w:val="D41CEDAA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1"/>
        <w:szCs w:val="21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1C8E26F6"/>
    <w:multiLevelType w:val="hybridMultilevel"/>
    <w:tmpl w:val="78C0E6EC"/>
    <w:lvl w:ilvl="0" w:tplc="7A069DE8">
      <w:start w:val="1"/>
      <w:numFmt w:val="ordinal"/>
      <w:lvlText w:val="5.%1"/>
      <w:lvlJc w:val="left"/>
      <w:pPr>
        <w:ind w:left="720" w:hanging="360"/>
      </w:pPr>
      <w:rPr>
        <w:rFonts w:hint="default"/>
        <w:b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1CBA4AAB"/>
    <w:multiLevelType w:val="hybridMultilevel"/>
    <w:tmpl w:val="705C0A36"/>
    <w:lvl w:ilvl="0" w:tplc="10F6161A">
      <w:start w:val="1"/>
      <w:numFmt w:val="ordinal"/>
      <w:lvlText w:val="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E5434D5"/>
    <w:multiLevelType w:val="hybridMultilevel"/>
    <w:tmpl w:val="F7A291FC"/>
    <w:lvl w:ilvl="0" w:tplc="56AA39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>
    <w:nsid w:val="209A6AAA"/>
    <w:multiLevelType w:val="multilevel"/>
    <w:tmpl w:val="AABA207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7"/>
      <w:numFmt w:val="decimal"/>
      <w:lvlText w:val="%2."/>
      <w:lvlJc w:val="left"/>
      <w:pPr>
        <w:ind w:left="792" w:hanging="432"/>
      </w:pPr>
      <w:rPr>
        <w:rFonts w:eastAsia="Times New Roman" w:cs="Helvetica"/>
      </w:rPr>
    </w:lvl>
    <w:lvl w:ilvl="2">
      <w:start w:val="3"/>
      <w:numFmt w:val="lowerLetter"/>
      <w:lvlText w:val="%3)"/>
      <w:lvlJc w:val="left"/>
      <w:pPr>
        <w:ind w:left="1072" w:hanging="504"/>
      </w:pPr>
      <w:rPr>
        <w:rFonts w:ascii="Cambria" w:eastAsia="Times New Roman" w:hAnsi="Cambria" w:cs="Helvetica"/>
        <w:sz w:val="22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eastAsia="Times New Roman" w:cs="Helvetica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>
    <w:nsid w:val="211718B6"/>
    <w:multiLevelType w:val="multilevel"/>
    <w:tmpl w:val="6AF251E6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mbria" w:hAnsi="Cambria"/>
        <w:sz w:val="22"/>
        <w:szCs w:val="20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34"/>
      </w:pPr>
      <w:rPr>
        <w:rFonts w:ascii="Cambria" w:hAnsi="Cambria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1"/>
        <w:vertAlign w:val="baseli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mbria" w:eastAsia="Times New Roman" w:hAnsi="Cambria" w:cs="Calibri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>
    <w:nsid w:val="21463F64"/>
    <w:multiLevelType w:val="multilevel"/>
    <w:tmpl w:val="FD321E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mbria" w:hint="default"/>
        <w:color w:val="auto"/>
        <w:sz w:val="21"/>
        <w:szCs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21915EAC"/>
    <w:multiLevelType w:val="multilevel"/>
    <w:tmpl w:val="234095A4"/>
    <w:lvl w:ilvl="0">
      <w:start w:val="1"/>
      <w:numFmt w:val="upperLetter"/>
      <w:pStyle w:val="SIWZ-nagwekrozdziau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SIWZ-punkty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pStyle w:val="SIWZ-podpunktypunktwzwykych"/>
      <w:lvlText w:val="%3)"/>
      <w:lvlJc w:val="left"/>
      <w:pPr>
        <w:tabs>
          <w:tab w:val="num" w:pos="794"/>
        </w:tabs>
        <w:ind w:left="794" w:hanging="397"/>
      </w:pPr>
      <w:rPr>
        <w:rFonts w:hint="default"/>
        <w:color w:val="000000"/>
      </w:rPr>
    </w:lvl>
    <w:lvl w:ilvl="3">
      <w:start w:val="1"/>
      <w:numFmt w:val="decimal"/>
      <w:pStyle w:val="SIWZ-podpuntypodpunktw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9"/>
      <w:numFmt w:val="decimal"/>
      <w:lvlText w:val="%7."/>
      <w:lvlJc w:val="left"/>
      <w:pPr>
        <w:ind w:left="2487" w:hanging="360"/>
      </w:pPr>
      <w:rPr>
        <w:rFonts w:hint="default"/>
        <w:b w:val="0"/>
        <w:color w:val="000000" w:themeColor="text1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>
    <w:nsid w:val="22C04E13"/>
    <w:multiLevelType w:val="hybridMultilevel"/>
    <w:tmpl w:val="FB905F32"/>
    <w:lvl w:ilvl="0" w:tplc="0FF813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6">
    <w:nsid w:val="26F425B3"/>
    <w:multiLevelType w:val="multilevel"/>
    <w:tmpl w:val="22B6F3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mbria" w:hint="default"/>
        <w:color w:val="auto"/>
        <w:sz w:val="21"/>
        <w:szCs w:val="21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27C45572"/>
    <w:multiLevelType w:val="hybridMultilevel"/>
    <w:tmpl w:val="7EB09150"/>
    <w:lvl w:ilvl="0" w:tplc="01543894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7CF6EEA"/>
    <w:multiLevelType w:val="hybridMultilevel"/>
    <w:tmpl w:val="8176F5C4"/>
    <w:lvl w:ilvl="0" w:tplc="ABFA4038">
      <w:start w:val="1"/>
      <w:numFmt w:val="decimal"/>
      <w:lvlText w:val="22.%1."/>
      <w:lvlJc w:val="left"/>
      <w:pPr>
        <w:ind w:left="720" w:hanging="360"/>
      </w:pPr>
      <w:rPr>
        <w:rFonts w:hint="default"/>
      </w:rPr>
    </w:lvl>
    <w:lvl w:ilvl="1" w:tplc="345AF0DC" w:tentative="1">
      <w:start w:val="1"/>
      <w:numFmt w:val="lowerLetter"/>
      <w:lvlText w:val="%2."/>
      <w:lvlJc w:val="left"/>
      <w:pPr>
        <w:ind w:left="1440" w:hanging="360"/>
      </w:pPr>
    </w:lvl>
    <w:lvl w:ilvl="2" w:tplc="BAACC87A" w:tentative="1">
      <w:start w:val="1"/>
      <w:numFmt w:val="lowerRoman"/>
      <w:lvlText w:val="%3."/>
      <w:lvlJc w:val="right"/>
      <w:pPr>
        <w:ind w:left="2160" w:hanging="180"/>
      </w:pPr>
    </w:lvl>
    <w:lvl w:ilvl="3" w:tplc="6838895E" w:tentative="1">
      <w:start w:val="1"/>
      <w:numFmt w:val="decimal"/>
      <w:lvlText w:val="%4."/>
      <w:lvlJc w:val="left"/>
      <w:pPr>
        <w:ind w:left="2880" w:hanging="360"/>
      </w:pPr>
    </w:lvl>
    <w:lvl w:ilvl="4" w:tplc="603E9492" w:tentative="1">
      <w:start w:val="1"/>
      <w:numFmt w:val="lowerLetter"/>
      <w:lvlText w:val="%5."/>
      <w:lvlJc w:val="left"/>
      <w:pPr>
        <w:ind w:left="3600" w:hanging="360"/>
      </w:pPr>
    </w:lvl>
    <w:lvl w:ilvl="5" w:tplc="3D624900" w:tentative="1">
      <w:start w:val="1"/>
      <w:numFmt w:val="lowerRoman"/>
      <w:lvlText w:val="%6."/>
      <w:lvlJc w:val="right"/>
      <w:pPr>
        <w:ind w:left="4320" w:hanging="180"/>
      </w:pPr>
    </w:lvl>
    <w:lvl w:ilvl="6" w:tplc="0A86226A" w:tentative="1">
      <w:start w:val="1"/>
      <w:numFmt w:val="decimal"/>
      <w:lvlText w:val="%7."/>
      <w:lvlJc w:val="left"/>
      <w:pPr>
        <w:ind w:left="5040" w:hanging="360"/>
      </w:pPr>
    </w:lvl>
    <w:lvl w:ilvl="7" w:tplc="B0F8B040" w:tentative="1">
      <w:start w:val="1"/>
      <w:numFmt w:val="lowerLetter"/>
      <w:lvlText w:val="%8."/>
      <w:lvlJc w:val="left"/>
      <w:pPr>
        <w:ind w:left="5760" w:hanging="360"/>
      </w:pPr>
    </w:lvl>
    <w:lvl w:ilvl="8" w:tplc="181064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8EE7F66"/>
    <w:multiLevelType w:val="multilevel"/>
    <w:tmpl w:val="9E22EE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mbria" w:hint="default"/>
        <w:color w:val="auto"/>
        <w:sz w:val="21"/>
        <w:szCs w:val="21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28F61A10"/>
    <w:multiLevelType w:val="hybridMultilevel"/>
    <w:tmpl w:val="CC2C409A"/>
    <w:lvl w:ilvl="0" w:tplc="8B3E46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298479F7"/>
    <w:multiLevelType w:val="multilevel"/>
    <w:tmpl w:val="23E0C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>
    <w:nsid w:val="2A1355F3"/>
    <w:multiLevelType w:val="multilevel"/>
    <w:tmpl w:val="63008A58"/>
    <w:lvl w:ilvl="0">
      <w:start w:val="8"/>
      <w:numFmt w:val="decimal"/>
      <w:lvlText w:val="9.%1."/>
      <w:lvlJc w:val="left"/>
      <w:pPr>
        <w:ind w:left="720" w:hanging="360"/>
      </w:pPr>
      <w:rPr>
        <w:rFonts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3">
    <w:nsid w:val="2A786A2E"/>
    <w:multiLevelType w:val="hybridMultilevel"/>
    <w:tmpl w:val="8FDEA46C"/>
    <w:lvl w:ilvl="0" w:tplc="EFD2E7FA">
      <w:start w:val="1"/>
      <w:numFmt w:val="lowerLetter"/>
      <w:lvlText w:val="%1)"/>
      <w:lvlJc w:val="left"/>
      <w:pPr>
        <w:ind w:left="720" w:hanging="360"/>
      </w:pPr>
    </w:lvl>
    <w:lvl w:ilvl="1" w:tplc="2796089C" w:tentative="1">
      <w:start w:val="1"/>
      <w:numFmt w:val="lowerLetter"/>
      <w:lvlText w:val="%2."/>
      <w:lvlJc w:val="left"/>
      <w:pPr>
        <w:ind w:left="1440" w:hanging="360"/>
      </w:pPr>
    </w:lvl>
    <w:lvl w:ilvl="2" w:tplc="CD38597E" w:tentative="1">
      <w:start w:val="1"/>
      <w:numFmt w:val="lowerRoman"/>
      <w:lvlText w:val="%3."/>
      <w:lvlJc w:val="right"/>
      <w:pPr>
        <w:ind w:left="2160" w:hanging="180"/>
      </w:pPr>
    </w:lvl>
    <w:lvl w:ilvl="3" w:tplc="C8668958" w:tentative="1">
      <w:start w:val="1"/>
      <w:numFmt w:val="decimal"/>
      <w:lvlText w:val="%4."/>
      <w:lvlJc w:val="left"/>
      <w:pPr>
        <w:ind w:left="2880" w:hanging="360"/>
      </w:pPr>
    </w:lvl>
    <w:lvl w:ilvl="4" w:tplc="7750D4D8" w:tentative="1">
      <w:start w:val="1"/>
      <w:numFmt w:val="lowerLetter"/>
      <w:lvlText w:val="%5."/>
      <w:lvlJc w:val="left"/>
      <w:pPr>
        <w:ind w:left="3600" w:hanging="360"/>
      </w:pPr>
    </w:lvl>
    <w:lvl w:ilvl="5" w:tplc="1A32480C" w:tentative="1">
      <w:start w:val="1"/>
      <w:numFmt w:val="lowerRoman"/>
      <w:lvlText w:val="%6."/>
      <w:lvlJc w:val="right"/>
      <w:pPr>
        <w:ind w:left="4320" w:hanging="180"/>
      </w:pPr>
    </w:lvl>
    <w:lvl w:ilvl="6" w:tplc="8B6422DC" w:tentative="1">
      <w:start w:val="1"/>
      <w:numFmt w:val="decimal"/>
      <w:lvlText w:val="%7."/>
      <w:lvlJc w:val="left"/>
      <w:pPr>
        <w:ind w:left="5040" w:hanging="360"/>
      </w:pPr>
    </w:lvl>
    <w:lvl w:ilvl="7" w:tplc="AF525FD2" w:tentative="1">
      <w:start w:val="1"/>
      <w:numFmt w:val="lowerLetter"/>
      <w:lvlText w:val="%8."/>
      <w:lvlJc w:val="left"/>
      <w:pPr>
        <w:ind w:left="5760" w:hanging="360"/>
      </w:pPr>
    </w:lvl>
    <w:lvl w:ilvl="8" w:tplc="6AFCD7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A8200AD"/>
    <w:multiLevelType w:val="multilevel"/>
    <w:tmpl w:val="D402D62E"/>
    <w:lvl w:ilvl="0">
      <w:start w:val="1"/>
      <w:numFmt w:val="decimal"/>
      <w:lvlText w:val="13.%1."/>
      <w:lvlJc w:val="left"/>
      <w:pPr>
        <w:ind w:left="928" w:hanging="360"/>
      </w:pPr>
      <w:rPr>
        <w:rFonts w:hint="default"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75">
    <w:nsid w:val="2BA05DB9"/>
    <w:multiLevelType w:val="multilevel"/>
    <w:tmpl w:val="746E3F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2BA91F36"/>
    <w:multiLevelType w:val="multilevel"/>
    <w:tmpl w:val="2D3A6AAA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i w:val="0"/>
        <w:sz w:val="21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2C0049F7"/>
    <w:multiLevelType w:val="multilevel"/>
    <w:tmpl w:val="70644646"/>
    <w:lvl w:ilvl="0">
      <w:start w:val="1"/>
      <w:numFmt w:val="decimal"/>
      <w:lvlText w:val="18.%1."/>
      <w:lvlJc w:val="left"/>
      <w:pPr>
        <w:ind w:left="720" w:hanging="360"/>
      </w:pPr>
      <w:rPr>
        <w:rFonts w:asciiTheme="majorHAnsi" w:hAnsiTheme="majorHAnsi"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2C88233A"/>
    <w:multiLevelType w:val="hybridMultilevel"/>
    <w:tmpl w:val="2BD62C62"/>
    <w:lvl w:ilvl="0" w:tplc="1730EF8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2C89484E"/>
    <w:multiLevelType w:val="hybridMultilevel"/>
    <w:tmpl w:val="7BCEEB2A"/>
    <w:lvl w:ilvl="0" w:tplc="BAFE4500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color w:val="000000"/>
      </w:rPr>
    </w:lvl>
    <w:lvl w:ilvl="1" w:tplc="15281130">
      <w:start w:val="1"/>
      <w:numFmt w:val="lowerLetter"/>
      <w:lvlText w:val="%2."/>
      <w:lvlJc w:val="left"/>
      <w:pPr>
        <w:ind w:left="858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6F9C4CF4">
      <w:start w:val="1"/>
      <w:numFmt w:val="decimal"/>
      <w:lvlText w:val="14.%4."/>
      <w:lvlJc w:val="left"/>
      <w:pPr>
        <w:ind w:left="2880" w:hanging="360"/>
      </w:pPr>
      <w:rPr>
        <w:rFonts w:asciiTheme="majorHAnsi" w:hAnsiTheme="majorHAnsi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0">
    <w:nsid w:val="2F5F15D0"/>
    <w:multiLevelType w:val="multilevel"/>
    <w:tmpl w:val="8CDEB3D0"/>
    <w:styleLink w:val="Bartek"/>
    <w:lvl w:ilvl="0">
      <w:start w:val="1"/>
      <w:numFmt w:val="decimal"/>
      <w:suff w:val="nothing"/>
      <w:lvlText w:val="§ 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Garamond" w:hAnsi="Garamond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ind w:left="720" w:hanging="363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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"/>
      <w:lvlJc w:val="left"/>
      <w:pPr>
        <w:ind w:left="2520" w:hanging="360"/>
      </w:pPr>
      <w:rPr>
        <w:rFonts w:ascii="Wingdings 2" w:hAnsi="Wingdings 2" w:hint="default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Wide Latin" w:hAnsi="Wide Latin" w:hint="default"/>
      </w:rPr>
    </w:lvl>
    <w:lvl w:ilvl="8">
      <w:start w:val="1"/>
      <w:numFmt w:val="bullet"/>
      <w:lvlText w:val=""/>
      <w:lvlJc w:val="left"/>
      <w:pPr>
        <w:ind w:left="3240" w:hanging="360"/>
      </w:pPr>
      <w:rPr>
        <w:rFonts w:ascii="Symbol" w:hAnsi="Symbol" w:hint="default"/>
      </w:rPr>
    </w:lvl>
  </w:abstractNum>
  <w:abstractNum w:abstractNumId="81">
    <w:nsid w:val="2FB85DBE"/>
    <w:multiLevelType w:val="multilevel"/>
    <w:tmpl w:val="15B6372C"/>
    <w:lvl w:ilvl="0">
      <w:start w:val="11"/>
      <w:numFmt w:val="decimal"/>
      <w:lvlText w:val="7.%1."/>
      <w:lvlJc w:val="left"/>
      <w:pPr>
        <w:ind w:left="72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2">
    <w:nsid w:val="306855AA"/>
    <w:multiLevelType w:val="multilevel"/>
    <w:tmpl w:val="D402D62E"/>
    <w:lvl w:ilvl="0">
      <w:start w:val="1"/>
      <w:numFmt w:val="decimal"/>
      <w:lvlText w:val="13.%1."/>
      <w:lvlJc w:val="left"/>
      <w:pPr>
        <w:ind w:left="928" w:hanging="360"/>
      </w:pPr>
      <w:rPr>
        <w:rFonts w:hint="default"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3">
    <w:nsid w:val="316C3098"/>
    <w:multiLevelType w:val="hybridMultilevel"/>
    <w:tmpl w:val="F7CE5730"/>
    <w:lvl w:ilvl="0" w:tplc="1ED40DB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4">
    <w:nsid w:val="33435D94"/>
    <w:multiLevelType w:val="multilevel"/>
    <w:tmpl w:val="7F462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1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  <w:sz w:val="21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5">
    <w:nsid w:val="337D0446"/>
    <w:multiLevelType w:val="hybridMultilevel"/>
    <w:tmpl w:val="350A393A"/>
    <w:lvl w:ilvl="0" w:tplc="1D1C358A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40C65B3"/>
    <w:multiLevelType w:val="hybridMultilevel"/>
    <w:tmpl w:val="C4A47DC8"/>
    <w:lvl w:ilvl="0" w:tplc="EE62B374">
      <w:start w:val="1"/>
      <w:numFmt w:val="decimal"/>
      <w:lvlText w:val="%1."/>
      <w:lvlJc w:val="left"/>
      <w:pPr>
        <w:ind w:left="786" w:hanging="360"/>
      </w:pPr>
      <w:rPr>
        <w:rFonts w:ascii="Segoe UI" w:hAnsi="Segoe UI" w:cs="Segoe UI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7">
    <w:nsid w:val="36C844EB"/>
    <w:multiLevelType w:val="multilevel"/>
    <w:tmpl w:val="B0D8D1CC"/>
    <w:lvl w:ilvl="0">
      <w:start w:val="1"/>
      <w:numFmt w:val="decimal"/>
      <w:lvlText w:val="12.%1."/>
      <w:lvlJc w:val="left"/>
      <w:pPr>
        <w:ind w:left="1145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88">
    <w:nsid w:val="376D07CC"/>
    <w:multiLevelType w:val="multilevel"/>
    <w:tmpl w:val="7DEC3DE6"/>
    <w:lvl w:ilvl="0">
      <w:start w:val="1"/>
      <w:numFmt w:val="decimal"/>
      <w:lvlText w:val="13.%1."/>
      <w:lvlJc w:val="left"/>
      <w:pPr>
        <w:ind w:left="786" w:hanging="360"/>
      </w:pPr>
      <w:rPr>
        <w:rFonts w:cs="Times New Roman"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82655C4"/>
    <w:multiLevelType w:val="hybridMultilevel"/>
    <w:tmpl w:val="B470A764"/>
    <w:lvl w:ilvl="0" w:tplc="44B437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661E244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1"/>
        <w:szCs w:val="21"/>
      </w:rPr>
    </w:lvl>
    <w:lvl w:ilvl="2" w:tplc="01543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CE1ED1AA" w:tentative="1">
      <w:start w:val="1"/>
      <w:numFmt w:val="decimal"/>
      <w:lvlText w:val="%4."/>
      <w:lvlJc w:val="left"/>
      <w:pPr>
        <w:ind w:left="2880" w:hanging="360"/>
      </w:pPr>
    </w:lvl>
    <w:lvl w:ilvl="4" w:tplc="247E7856" w:tentative="1">
      <w:start w:val="1"/>
      <w:numFmt w:val="lowerLetter"/>
      <w:lvlText w:val="%5."/>
      <w:lvlJc w:val="left"/>
      <w:pPr>
        <w:ind w:left="3600" w:hanging="360"/>
      </w:pPr>
    </w:lvl>
    <w:lvl w:ilvl="5" w:tplc="EBE2BE5C" w:tentative="1">
      <w:start w:val="1"/>
      <w:numFmt w:val="lowerRoman"/>
      <w:lvlText w:val="%6."/>
      <w:lvlJc w:val="right"/>
      <w:pPr>
        <w:ind w:left="4320" w:hanging="180"/>
      </w:pPr>
    </w:lvl>
    <w:lvl w:ilvl="6" w:tplc="85302530" w:tentative="1">
      <w:start w:val="1"/>
      <w:numFmt w:val="decimal"/>
      <w:lvlText w:val="%7."/>
      <w:lvlJc w:val="left"/>
      <w:pPr>
        <w:ind w:left="5040" w:hanging="360"/>
      </w:pPr>
    </w:lvl>
    <w:lvl w:ilvl="7" w:tplc="1FD461F6" w:tentative="1">
      <w:start w:val="1"/>
      <w:numFmt w:val="lowerLetter"/>
      <w:lvlText w:val="%8."/>
      <w:lvlJc w:val="left"/>
      <w:pPr>
        <w:ind w:left="5760" w:hanging="360"/>
      </w:pPr>
    </w:lvl>
    <w:lvl w:ilvl="8" w:tplc="A4CA80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38FB41FD"/>
    <w:multiLevelType w:val="multilevel"/>
    <w:tmpl w:val="CCC08B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mbria" w:hint="default"/>
        <w:color w:val="auto"/>
        <w:sz w:val="21"/>
        <w:szCs w:val="21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39733C38"/>
    <w:multiLevelType w:val="multilevel"/>
    <w:tmpl w:val="6FE28EB6"/>
    <w:lvl w:ilvl="0">
      <w:start w:val="1"/>
      <w:numFmt w:val="decimal"/>
      <w:lvlText w:val="%1."/>
      <w:lvlJc w:val="left"/>
      <w:pPr>
        <w:ind w:left="408" w:hanging="408"/>
      </w:pPr>
      <w:rPr>
        <w:rFonts w:ascii="Arial" w:eastAsia="Cambria" w:hAnsi="Arial" w:cs="Arial" w:hint="default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408" w:hanging="408"/>
      </w:pPr>
      <w:rPr>
        <w:rFonts w:asciiTheme="majorHAnsi" w:eastAsia="Cambria" w:hAnsiTheme="majorHAnsi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="Cambria" w:hAnsi="Arial"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="Cambria" w:hAnsi="Arial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Cambria" w:hAnsi="Arial"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="Cambria" w:hAnsi="Arial"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="Cambria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="Cambria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="Cambria" w:hAnsi="Arial" w:cs="Arial" w:hint="default"/>
      </w:rPr>
    </w:lvl>
  </w:abstractNum>
  <w:abstractNum w:abstractNumId="92">
    <w:nsid w:val="39AE0E1E"/>
    <w:multiLevelType w:val="multilevel"/>
    <w:tmpl w:val="ECBEF5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mbria" w:hint="default"/>
        <w:color w:val="auto"/>
        <w:sz w:val="21"/>
        <w:szCs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3AFD49B6"/>
    <w:multiLevelType w:val="multilevel"/>
    <w:tmpl w:val="611012DC"/>
    <w:lvl w:ilvl="0">
      <w:start w:val="1"/>
      <w:numFmt w:val="decimal"/>
      <w:lvlText w:val="20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CBC41EA"/>
    <w:multiLevelType w:val="hybridMultilevel"/>
    <w:tmpl w:val="BCA46776"/>
    <w:lvl w:ilvl="0" w:tplc="CCF2D4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DB04AE9"/>
    <w:multiLevelType w:val="hybridMultilevel"/>
    <w:tmpl w:val="E834D9CC"/>
    <w:lvl w:ilvl="0" w:tplc="49140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45E9A" w:tentative="1">
      <w:start w:val="1"/>
      <w:numFmt w:val="lowerLetter"/>
      <w:lvlText w:val="%2."/>
      <w:lvlJc w:val="left"/>
      <w:pPr>
        <w:ind w:left="1440" w:hanging="360"/>
      </w:pPr>
    </w:lvl>
    <w:lvl w:ilvl="2" w:tplc="BB80D312" w:tentative="1">
      <w:start w:val="1"/>
      <w:numFmt w:val="lowerRoman"/>
      <w:lvlText w:val="%3."/>
      <w:lvlJc w:val="right"/>
      <w:pPr>
        <w:ind w:left="2160" w:hanging="180"/>
      </w:pPr>
    </w:lvl>
    <w:lvl w:ilvl="3" w:tplc="E2B0FF0E" w:tentative="1">
      <w:start w:val="1"/>
      <w:numFmt w:val="decimal"/>
      <w:lvlText w:val="%4."/>
      <w:lvlJc w:val="left"/>
      <w:pPr>
        <w:ind w:left="2880" w:hanging="360"/>
      </w:pPr>
    </w:lvl>
    <w:lvl w:ilvl="4" w:tplc="5278507C" w:tentative="1">
      <w:start w:val="1"/>
      <w:numFmt w:val="lowerLetter"/>
      <w:lvlText w:val="%5."/>
      <w:lvlJc w:val="left"/>
      <w:pPr>
        <w:ind w:left="3600" w:hanging="360"/>
      </w:pPr>
    </w:lvl>
    <w:lvl w:ilvl="5" w:tplc="2AE4D054" w:tentative="1">
      <w:start w:val="1"/>
      <w:numFmt w:val="lowerRoman"/>
      <w:lvlText w:val="%6."/>
      <w:lvlJc w:val="right"/>
      <w:pPr>
        <w:ind w:left="4320" w:hanging="180"/>
      </w:pPr>
    </w:lvl>
    <w:lvl w:ilvl="6" w:tplc="A7FA9DA2" w:tentative="1">
      <w:start w:val="1"/>
      <w:numFmt w:val="decimal"/>
      <w:lvlText w:val="%7."/>
      <w:lvlJc w:val="left"/>
      <w:pPr>
        <w:ind w:left="5040" w:hanging="360"/>
      </w:pPr>
    </w:lvl>
    <w:lvl w:ilvl="7" w:tplc="F6A002FC" w:tentative="1">
      <w:start w:val="1"/>
      <w:numFmt w:val="lowerLetter"/>
      <w:lvlText w:val="%8."/>
      <w:lvlJc w:val="left"/>
      <w:pPr>
        <w:ind w:left="5760" w:hanging="360"/>
      </w:pPr>
    </w:lvl>
    <w:lvl w:ilvl="8" w:tplc="F18AE2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3DC0416E"/>
    <w:multiLevelType w:val="multilevel"/>
    <w:tmpl w:val="943E88A4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08"/>
        </w:tabs>
        <w:ind w:left="908" w:hanging="340"/>
      </w:pPr>
      <w:rPr>
        <w:rFonts w:ascii="Tahoma" w:eastAsia="Times New Roman" w:hAnsi="Tahoma" w:cs="Times New Roman"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90"/>
        </w:tabs>
        <w:ind w:left="1390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Theme="majorHAnsi" w:eastAsia="Times New Roman" w:hAnsiTheme="majorHAnsi" w:cs="Arial" w:hint="default"/>
        <w:i w:val="0"/>
        <w:strike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7">
    <w:nsid w:val="40EE21CB"/>
    <w:multiLevelType w:val="multilevel"/>
    <w:tmpl w:val="BF128AC8"/>
    <w:lvl w:ilvl="0">
      <w:start w:val="1"/>
      <w:numFmt w:val="decimal"/>
      <w:pStyle w:val="SGI-zaczniknumerzacznika"/>
      <w:suff w:val="nothing"/>
      <w:lvlText w:val="Załącznik Nr 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GI-trezacznikalistanumerowana-liczby"/>
      <w:lvlText w:val="%2."/>
      <w:lvlJc w:val="left"/>
      <w:pPr>
        <w:ind w:left="363" w:hanging="363"/>
      </w:pPr>
      <w:rPr>
        <w:rFonts w:hint="default"/>
        <w:b w:val="0"/>
      </w:rPr>
    </w:lvl>
    <w:lvl w:ilvl="2">
      <w:start w:val="1"/>
      <w:numFmt w:val="lowerLetter"/>
      <w:pStyle w:val="SGI-trezacznikalistanumerowana-literyiniej"/>
      <w:lvlText w:val="%3)"/>
      <w:lvlJc w:val="left"/>
      <w:pPr>
        <w:ind w:left="720" w:hanging="363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  <w:color w:val="auto"/>
      </w:rPr>
    </w:lvl>
    <w:lvl w:ilvl="4">
      <w:start w:val="1"/>
      <w:numFmt w:val="bullet"/>
      <w:lvlText w:val="○"/>
      <w:lvlJc w:val="left"/>
      <w:pPr>
        <w:ind w:left="1797" w:hanging="357"/>
      </w:pPr>
      <w:rPr>
        <w:rFonts w:ascii="Garamond" w:hAnsi="Garamond" w:hint="default"/>
        <w:color w:val="auto"/>
      </w:rPr>
    </w:lvl>
    <w:lvl w:ilvl="5">
      <w:start w:val="1"/>
      <w:numFmt w:val="bullet"/>
      <w:lvlText w:val=""/>
      <w:lvlJc w:val="left"/>
      <w:pPr>
        <w:ind w:left="2160" w:hanging="363"/>
      </w:pPr>
      <w:rPr>
        <w:rFonts w:ascii="Symbol" w:hAnsi="Symbol" w:hint="default"/>
      </w:rPr>
    </w:lvl>
    <w:lvl w:ilvl="6">
      <w:start w:val="1"/>
      <w:numFmt w:val="bullet"/>
      <w:lvlText w:val=""/>
      <w:lvlJc w:val="left"/>
      <w:pPr>
        <w:ind w:left="2517" w:hanging="357"/>
      </w:pPr>
      <w:rPr>
        <w:rFonts w:ascii="Wingdings 2" w:hAnsi="Wingdings 2" w:hint="default"/>
      </w:rPr>
    </w:lvl>
    <w:lvl w:ilvl="7">
      <w:start w:val="1"/>
      <w:numFmt w:val="bullet"/>
      <w:lvlText w:val="–"/>
      <w:lvlJc w:val="left"/>
      <w:pPr>
        <w:ind w:left="2880" w:hanging="363"/>
      </w:pPr>
      <w:rPr>
        <w:rFonts w:ascii="Wide Latin" w:hAnsi="Wide Latin" w:hint="default"/>
      </w:rPr>
    </w:lvl>
    <w:lvl w:ilvl="8">
      <w:start w:val="1"/>
      <w:numFmt w:val="bullet"/>
      <w:lvlText w:val=""/>
      <w:lvlJc w:val="left"/>
      <w:pPr>
        <w:ind w:left="3238" w:hanging="358"/>
      </w:pPr>
      <w:rPr>
        <w:rFonts w:ascii="Symbol" w:hAnsi="Symbol" w:hint="default"/>
      </w:rPr>
    </w:lvl>
  </w:abstractNum>
  <w:abstractNum w:abstractNumId="98">
    <w:nsid w:val="42450C48"/>
    <w:multiLevelType w:val="multilevel"/>
    <w:tmpl w:val="86B2CF5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eastAsia="Cambria" w:hint="default"/>
        <w:color w:val="auto"/>
        <w:sz w:val="21"/>
        <w:szCs w:val="21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99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0">
    <w:nsid w:val="432B7DF6"/>
    <w:multiLevelType w:val="multilevel"/>
    <w:tmpl w:val="19E828C0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Cambria" w:hAnsi="Cambria"/>
        <w:b w:val="0"/>
        <w:bCs w:val="0"/>
        <w:i w:val="0"/>
        <w:iCs w:val="0"/>
        <w:sz w:val="22"/>
        <w:szCs w:val="21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Letter"/>
      <w:lvlText w:val="%3)"/>
      <w:lvlJc w:val="left"/>
      <w:pPr>
        <w:tabs>
          <w:tab w:val="num" w:pos="1942"/>
        </w:tabs>
        <w:ind w:left="1942" w:hanging="180"/>
      </w:pPr>
      <w:rPr>
        <w:rFonts w:ascii="Cambria" w:hAnsi="Cambria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1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ascii="Cambria" w:hAnsi="Cambria"/>
        <w:sz w:val="22"/>
        <w:szCs w:val="21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1">
    <w:nsid w:val="43B779CA"/>
    <w:multiLevelType w:val="multilevel"/>
    <w:tmpl w:val="12A6B61A"/>
    <w:name w:val="Tiret 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eastAsia="Times New Roman" w:cs="Arial"/>
        <w:sz w:val="21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2">
    <w:nsid w:val="45296B0F"/>
    <w:multiLevelType w:val="multilevel"/>
    <w:tmpl w:val="C6287F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1"/>
      </w:r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278" w:hanging="72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1770" w:hanging="1080"/>
      </w:pPr>
    </w:lvl>
    <w:lvl w:ilvl="6">
      <w:start w:val="1"/>
      <w:numFmt w:val="decimal"/>
      <w:lvlText w:val="%1.%2.%3.%4.%5.%6.%7."/>
      <w:lvlJc w:val="left"/>
      <w:pPr>
        <w:ind w:left="2196" w:hanging="1440"/>
      </w:pPr>
    </w:lvl>
    <w:lvl w:ilvl="7">
      <w:start w:val="1"/>
      <w:numFmt w:val="decimal"/>
      <w:lvlText w:val="%1.%2.%3.%4.%5.%6.%7.%8."/>
      <w:lvlJc w:val="left"/>
      <w:pPr>
        <w:ind w:left="2262" w:hanging="1440"/>
      </w:pPr>
    </w:lvl>
    <w:lvl w:ilvl="8">
      <w:start w:val="1"/>
      <w:numFmt w:val="decimal"/>
      <w:lvlText w:val="%1.%2.%3.%4.%5.%6.%7.%8.%9."/>
      <w:lvlJc w:val="left"/>
      <w:pPr>
        <w:ind w:left="2688" w:hanging="1800"/>
      </w:pPr>
    </w:lvl>
  </w:abstractNum>
  <w:abstractNum w:abstractNumId="103">
    <w:nsid w:val="45674136"/>
    <w:multiLevelType w:val="multilevel"/>
    <w:tmpl w:val="EB64EE44"/>
    <w:lvl w:ilvl="0">
      <w:start w:val="1"/>
      <w:numFmt w:val="decimal"/>
      <w:lvlText w:val="%1."/>
      <w:lvlJc w:val="left"/>
      <w:pPr>
        <w:ind w:left="1440" w:hanging="360"/>
      </w:pPr>
      <w:rPr>
        <w:rFonts w:eastAsia="Calibri" w:cs="Arial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7861F80"/>
    <w:multiLevelType w:val="hybridMultilevel"/>
    <w:tmpl w:val="8588152C"/>
    <w:lvl w:ilvl="0" w:tplc="CDBC61F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C06A71E">
      <w:start w:val="1"/>
      <w:numFmt w:val="decimal"/>
      <w:lvlText w:val="%2."/>
      <w:lvlJc w:val="left"/>
      <w:pPr>
        <w:tabs>
          <w:tab w:val="num" w:pos="404"/>
        </w:tabs>
        <w:ind w:left="404" w:hanging="360"/>
      </w:pPr>
      <w:rPr>
        <w:rFonts w:hint="default"/>
      </w:rPr>
    </w:lvl>
    <w:lvl w:ilvl="2" w:tplc="B3AC5480">
      <w:start w:val="1"/>
      <w:numFmt w:val="lowerLetter"/>
      <w:lvlText w:val="%3)"/>
      <w:lvlJc w:val="left"/>
      <w:pPr>
        <w:ind w:left="1124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44"/>
        </w:tabs>
        <w:ind w:left="1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64"/>
        </w:tabs>
        <w:ind w:left="2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84"/>
        </w:tabs>
        <w:ind w:left="3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04"/>
        </w:tabs>
        <w:ind w:left="4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24"/>
        </w:tabs>
        <w:ind w:left="4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44"/>
        </w:tabs>
        <w:ind w:left="5444" w:hanging="360"/>
      </w:pPr>
      <w:rPr>
        <w:rFonts w:ascii="Wingdings" w:hAnsi="Wingdings" w:hint="default"/>
      </w:rPr>
    </w:lvl>
  </w:abstractNum>
  <w:abstractNum w:abstractNumId="105">
    <w:nsid w:val="48453FBA"/>
    <w:multiLevelType w:val="multilevel"/>
    <w:tmpl w:val="1DC462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6">
    <w:nsid w:val="4A6250C6"/>
    <w:multiLevelType w:val="hybridMultilevel"/>
    <w:tmpl w:val="03DC7706"/>
    <w:lvl w:ilvl="0" w:tplc="3072E948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0"/>
      </w:rPr>
    </w:lvl>
    <w:lvl w:ilvl="1" w:tplc="0B287BBE" w:tentative="1">
      <w:start w:val="1"/>
      <w:numFmt w:val="lowerLetter"/>
      <w:lvlText w:val="%2."/>
      <w:lvlJc w:val="left"/>
      <w:pPr>
        <w:ind w:left="1440" w:hanging="360"/>
      </w:pPr>
    </w:lvl>
    <w:lvl w:ilvl="2" w:tplc="A7B8C23A" w:tentative="1">
      <w:start w:val="1"/>
      <w:numFmt w:val="lowerRoman"/>
      <w:lvlText w:val="%3."/>
      <w:lvlJc w:val="right"/>
      <w:pPr>
        <w:ind w:left="2160" w:hanging="180"/>
      </w:pPr>
    </w:lvl>
    <w:lvl w:ilvl="3" w:tplc="DBFCDF1A" w:tentative="1">
      <w:start w:val="1"/>
      <w:numFmt w:val="decimal"/>
      <w:lvlText w:val="%4."/>
      <w:lvlJc w:val="left"/>
      <w:pPr>
        <w:ind w:left="2880" w:hanging="360"/>
      </w:pPr>
    </w:lvl>
    <w:lvl w:ilvl="4" w:tplc="89B09B62" w:tentative="1">
      <w:start w:val="1"/>
      <w:numFmt w:val="lowerLetter"/>
      <w:lvlText w:val="%5."/>
      <w:lvlJc w:val="left"/>
      <w:pPr>
        <w:ind w:left="3600" w:hanging="360"/>
      </w:pPr>
    </w:lvl>
    <w:lvl w:ilvl="5" w:tplc="7720A214" w:tentative="1">
      <w:start w:val="1"/>
      <w:numFmt w:val="lowerRoman"/>
      <w:lvlText w:val="%6."/>
      <w:lvlJc w:val="right"/>
      <w:pPr>
        <w:ind w:left="4320" w:hanging="180"/>
      </w:pPr>
    </w:lvl>
    <w:lvl w:ilvl="6" w:tplc="5F966AE8" w:tentative="1">
      <w:start w:val="1"/>
      <w:numFmt w:val="decimal"/>
      <w:lvlText w:val="%7."/>
      <w:lvlJc w:val="left"/>
      <w:pPr>
        <w:ind w:left="5040" w:hanging="360"/>
      </w:pPr>
    </w:lvl>
    <w:lvl w:ilvl="7" w:tplc="B3E4CCFA" w:tentative="1">
      <w:start w:val="1"/>
      <w:numFmt w:val="lowerLetter"/>
      <w:lvlText w:val="%8."/>
      <w:lvlJc w:val="left"/>
      <w:pPr>
        <w:ind w:left="5760" w:hanging="360"/>
      </w:pPr>
    </w:lvl>
    <w:lvl w:ilvl="8" w:tplc="508CA3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4AF60C24"/>
    <w:multiLevelType w:val="hybridMultilevel"/>
    <w:tmpl w:val="820C95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8">
    <w:nsid w:val="4B0E1381"/>
    <w:multiLevelType w:val="multilevel"/>
    <w:tmpl w:val="C22C8612"/>
    <w:lvl w:ilvl="0">
      <w:start w:val="1"/>
      <w:numFmt w:val="decimal"/>
      <w:lvlText w:val="%1)"/>
      <w:lvlJc w:val="left"/>
      <w:pPr>
        <w:ind w:left="927" w:hanging="360"/>
      </w:pPr>
      <w:rPr>
        <w:rFonts w:ascii="Cambria" w:eastAsia="Cambria" w:hAnsi="Cambria" w:cs="Cambria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9">
    <w:nsid w:val="4C330F2F"/>
    <w:multiLevelType w:val="hybridMultilevel"/>
    <w:tmpl w:val="7A4648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0">
    <w:nsid w:val="4C8D73AD"/>
    <w:multiLevelType w:val="hybridMultilevel"/>
    <w:tmpl w:val="DAA21326"/>
    <w:lvl w:ilvl="0" w:tplc="0BDAEA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C05030">
      <w:start w:val="2"/>
      <w:numFmt w:val="decimal"/>
      <w:lvlText w:val="%2."/>
      <w:lvlJc w:val="center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>
    <w:nsid w:val="4CFA5A5B"/>
    <w:multiLevelType w:val="multilevel"/>
    <w:tmpl w:val="5EF079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E265088"/>
    <w:multiLevelType w:val="hybridMultilevel"/>
    <w:tmpl w:val="8536F420"/>
    <w:lvl w:ilvl="0" w:tplc="4A309C2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F0D792E"/>
    <w:multiLevelType w:val="multilevel"/>
    <w:tmpl w:val="3F7A8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1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sz w:val="21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1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4">
    <w:nsid w:val="50CA17E9"/>
    <w:multiLevelType w:val="multilevel"/>
    <w:tmpl w:val="0910E7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178403B"/>
    <w:multiLevelType w:val="multilevel"/>
    <w:tmpl w:val="14CE68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mbria" w:hint="default"/>
        <w:color w:val="auto"/>
        <w:sz w:val="21"/>
        <w:szCs w:val="21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51903B34"/>
    <w:multiLevelType w:val="multilevel"/>
    <w:tmpl w:val="457AC454"/>
    <w:lvl w:ilvl="0">
      <w:start w:val="1"/>
      <w:numFmt w:val="decimal"/>
      <w:lvlText w:val="15.%1."/>
      <w:lvlJc w:val="left"/>
      <w:pPr>
        <w:ind w:left="4046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4BF6CF8"/>
    <w:multiLevelType w:val="multilevel"/>
    <w:tmpl w:val="688AD3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4E10059"/>
    <w:multiLevelType w:val="multilevel"/>
    <w:tmpl w:val="46020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mbria" w:hint="default"/>
        <w:color w:val="auto"/>
        <w:sz w:val="21"/>
        <w:szCs w:val="21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55CB218C"/>
    <w:multiLevelType w:val="multilevel"/>
    <w:tmpl w:val="62189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76B793B"/>
    <w:multiLevelType w:val="hybridMultilevel"/>
    <w:tmpl w:val="F3ACC3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97D4AE3"/>
    <w:multiLevelType w:val="hybridMultilevel"/>
    <w:tmpl w:val="ACF0EB72"/>
    <w:lvl w:ilvl="0" w:tplc="80B65F9C">
      <w:start w:val="1"/>
      <w:numFmt w:val="decimal"/>
      <w:lvlText w:val="%1)"/>
      <w:lvlJc w:val="left"/>
      <w:pPr>
        <w:ind w:left="199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04090019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09001B">
      <w:start w:val="1"/>
      <w:numFmt w:val="lowerLetter"/>
      <w:lvlText w:val="%3)"/>
      <w:lvlJc w:val="left"/>
      <w:pPr>
        <w:ind w:left="3616" w:hanging="360"/>
      </w:pPr>
      <w:rPr>
        <w:rFonts w:hint="default"/>
      </w:rPr>
    </w:lvl>
    <w:lvl w:ilvl="3" w:tplc="0409000F">
      <w:start w:val="10"/>
      <w:numFmt w:val="upperRoman"/>
      <w:lvlText w:val="%4."/>
      <w:lvlJc w:val="left"/>
      <w:pPr>
        <w:ind w:left="1004" w:hanging="720"/>
      </w:pPr>
      <w:rPr>
        <w:rFonts w:hint="default"/>
        <w:sz w:val="20"/>
        <w:szCs w:val="20"/>
      </w:r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2">
    <w:nsid w:val="59E20270"/>
    <w:multiLevelType w:val="hybridMultilevel"/>
    <w:tmpl w:val="2894F9D0"/>
    <w:lvl w:ilvl="0" w:tplc="8E40AD70">
      <w:start w:val="1"/>
      <w:numFmt w:val="lowerLetter"/>
      <w:lvlText w:val="%1)"/>
      <w:lvlJc w:val="left"/>
      <w:pPr>
        <w:ind w:left="786" w:hanging="360"/>
      </w:pPr>
      <w:rPr>
        <w:rFonts w:asciiTheme="majorHAnsi" w:hAnsiTheme="majorHAnsi" w:cs="Arial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3">
    <w:nsid w:val="5BE6603A"/>
    <w:multiLevelType w:val="hybridMultilevel"/>
    <w:tmpl w:val="266672BE"/>
    <w:lvl w:ilvl="0" w:tplc="6826E306">
      <w:start w:val="1"/>
      <w:numFmt w:val="lowerLetter"/>
      <w:lvlText w:val="%1)"/>
      <w:lvlJc w:val="left"/>
      <w:pPr>
        <w:ind w:left="1440" w:hanging="360"/>
      </w:pPr>
      <w:rPr>
        <w:rFonts w:ascii="Cambria" w:eastAsia="Cambria" w:hAnsi="Cambria" w:cs="Cambria"/>
      </w:rPr>
    </w:lvl>
    <w:lvl w:ilvl="1" w:tplc="13BED26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67C9F3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242BD4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E8A7D7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C768E7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68DA0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4F4D91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D383B6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4">
    <w:nsid w:val="5C1D1604"/>
    <w:multiLevelType w:val="multilevel"/>
    <w:tmpl w:val="9A2AE3B0"/>
    <w:lvl w:ilvl="0">
      <w:start w:val="1"/>
      <w:numFmt w:val="bullet"/>
      <w:lvlText w:val="●"/>
      <w:lvlJc w:val="left"/>
      <w:pPr>
        <w:ind w:left="720" w:hanging="360"/>
      </w:pPr>
      <w:rPr>
        <w:rFonts w:asciiTheme="majorHAnsi" w:eastAsia="Noto Sans Symbols" w:hAnsiTheme="majorHAnsi" w:cs="Noto Sans Symbols" w:hint="default"/>
        <w:sz w:val="12"/>
        <w:szCs w:val="2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5">
    <w:nsid w:val="5FBA2694"/>
    <w:multiLevelType w:val="multilevel"/>
    <w:tmpl w:val="80BE59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6">
    <w:nsid w:val="60AD1E42"/>
    <w:multiLevelType w:val="hybridMultilevel"/>
    <w:tmpl w:val="3DD20692"/>
    <w:lvl w:ilvl="0" w:tplc="6BC4A1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2E47E09"/>
    <w:multiLevelType w:val="hybridMultilevel"/>
    <w:tmpl w:val="40661D7C"/>
    <w:lvl w:ilvl="0" w:tplc="CE703DAA">
      <w:start w:val="1"/>
      <w:numFmt w:val="decimal"/>
      <w:lvlText w:val="10.%1."/>
      <w:lvlJc w:val="left"/>
      <w:pPr>
        <w:ind w:left="720" w:hanging="360"/>
      </w:pPr>
      <w:rPr>
        <w:rFonts w:cs="Times New Roman" w:hint="default"/>
        <w:b w:val="0"/>
        <w:sz w:val="21"/>
        <w:szCs w:val="21"/>
      </w:rPr>
    </w:lvl>
    <w:lvl w:ilvl="1" w:tplc="35BA912C" w:tentative="1">
      <w:start w:val="1"/>
      <w:numFmt w:val="lowerLetter"/>
      <w:lvlText w:val="%2."/>
      <w:lvlJc w:val="left"/>
      <w:pPr>
        <w:ind w:left="1440" w:hanging="360"/>
      </w:pPr>
    </w:lvl>
    <w:lvl w:ilvl="2" w:tplc="C8FC09CA" w:tentative="1">
      <w:start w:val="1"/>
      <w:numFmt w:val="lowerRoman"/>
      <w:lvlText w:val="%3."/>
      <w:lvlJc w:val="right"/>
      <w:pPr>
        <w:ind w:left="2160" w:hanging="180"/>
      </w:pPr>
    </w:lvl>
    <w:lvl w:ilvl="3" w:tplc="F9B2BC20" w:tentative="1">
      <w:start w:val="1"/>
      <w:numFmt w:val="decimal"/>
      <w:lvlText w:val="%4."/>
      <w:lvlJc w:val="left"/>
      <w:pPr>
        <w:ind w:left="2880" w:hanging="360"/>
      </w:pPr>
    </w:lvl>
    <w:lvl w:ilvl="4" w:tplc="9BB4C924" w:tentative="1">
      <w:start w:val="1"/>
      <w:numFmt w:val="lowerLetter"/>
      <w:lvlText w:val="%5."/>
      <w:lvlJc w:val="left"/>
      <w:pPr>
        <w:ind w:left="3600" w:hanging="360"/>
      </w:pPr>
    </w:lvl>
    <w:lvl w:ilvl="5" w:tplc="151E7A36" w:tentative="1">
      <w:start w:val="1"/>
      <w:numFmt w:val="lowerRoman"/>
      <w:lvlText w:val="%6."/>
      <w:lvlJc w:val="right"/>
      <w:pPr>
        <w:ind w:left="4320" w:hanging="180"/>
      </w:pPr>
    </w:lvl>
    <w:lvl w:ilvl="6" w:tplc="CDC491C4" w:tentative="1">
      <w:start w:val="1"/>
      <w:numFmt w:val="decimal"/>
      <w:lvlText w:val="%7."/>
      <w:lvlJc w:val="left"/>
      <w:pPr>
        <w:ind w:left="5040" w:hanging="360"/>
      </w:pPr>
    </w:lvl>
    <w:lvl w:ilvl="7" w:tplc="8684DC64" w:tentative="1">
      <w:start w:val="1"/>
      <w:numFmt w:val="lowerLetter"/>
      <w:lvlText w:val="%8."/>
      <w:lvlJc w:val="left"/>
      <w:pPr>
        <w:ind w:left="5760" w:hanging="360"/>
      </w:pPr>
    </w:lvl>
    <w:lvl w:ilvl="8" w:tplc="AD24D7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3A90DEF"/>
    <w:multiLevelType w:val="hybridMultilevel"/>
    <w:tmpl w:val="88DE4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5B3407C"/>
    <w:multiLevelType w:val="multilevel"/>
    <w:tmpl w:val="6810B8B2"/>
    <w:lvl w:ilvl="0">
      <w:start w:val="17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 w:hint="default"/>
      </w:rPr>
    </w:lvl>
    <w:lvl w:ilvl="1">
      <w:start w:val="1"/>
      <w:numFmt w:val="decimal"/>
      <w:pStyle w:val="zwykybezwcicia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0">
    <w:nsid w:val="665C1A1C"/>
    <w:multiLevelType w:val="multilevel"/>
    <w:tmpl w:val="91BA0FBE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1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1">
    <w:nsid w:val="66B32DAB"/>
    <w:multiLevelType w:val="multilevel"/>
    <w:tmpl w:val="915E2A96"/>
    <w:lvl w:ilvl="0">
      <w:start w:val="4"/>
      <w:numFmt w:val="decimal"/>
      <w:lvlText w:val="16.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2">
    <w:nsid w:val="675C7A10"/>
    <w:multiLevelType w:val="hybridMultilevel"/>
    <w:tmpl w:val="1960EFE4"/>
    <w:lvl w:ilvl="0" w:tplc="84E6DEA6">
      <w:start w:val="3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 w:tplc="39AE50BA" w:tentative="1">
      <w:start w:val="1"/>
      <w:numFmt w:val="lowerLetter"/>
      <w:lvlText w:val="%2."/>
      <w:lvlJc w:val="left"/>
      <w:pPr>
        <w:ind w:left="1440" w:hanging="360"/>
      </w:pPr>
    </w:lvl>
    <w:lvl w:ilvl="2" w:tplc="596607E8" w:tentative="1">
      <w:start w:val="1"/>
      <w:numFmt w:val="lowerRoman"/>
      <w:lvlText w:val="%3."/>
      <w:lvlJc w:val="right"/>
      <w:pPr>
        <w:ind w:left="2160" w:hanging="180"/>
      </w:pPr>
    </w:lvl>
    <w:lvl w:ilvl="3" w:tplc="D2C2FC62" w:tentative="1">
      <w:start w:val="1"/>
      <w:numFmt w:val="decimal"/>
      <w:lvlText w:val="%4."/>
      <w:lvlJc w:val="left"/>
      <w:pPr>
        <w:ind w:left="2880" w:hanging="360"/>
      </w:pPr>
    </w:lvl>
    <w:lvl w:ilvl="4" w:tplc="C618FAF0" w:tentative="1">
      <w:start w:val="1"/>
      <w:numFmt w:val="lowerLetter"/>
      <w:lvlText w:val="%5."/>
      <w:lvlJc w:val="left"/>
      <w:pPr>
        <w:ind w:left="3600" w:hanging="360"/>
      </w:pPr>
    </w:lvl>
    <w:lvl w:ilvl="5" w:tplc="90349AF4" w:tentative="1">
      <w:start w:val="1"/>
      <w:numFmt w:val="lowerRoman"/>
      <w:lvlText w:val="%6."/>
      <w:lvlJc w:val="right"/>
      <w:pPr>
        <w:ind w:left="4320" w:hanging="180"/>
      </w:pPr>
    </w:lvl>
    <w:lvl w:ilvl="6" w:tplc="0C2C3C60" w:tentative="1">
      <w:start w:val="1"/>
      <w:numFmt w:val="decimal"/>
      <w:lvlText w:val="%7."/>
      <w:lvlJc w:val="left"/>
      <w:pPr>
        <w:ind w:left="5040" w:hanging="360"/>
      </w:pPr>
    </w:lvl>
    <w:lvl w:ilvl="7" w:tplc="8562631A" w:tentative="1">
      <w:start w:val="1"/>
      <w:numFmt w:val="lowerLetter"/>
      <w:lvlText w:val="%8."/>
      <w:lvlJc w:val="left"/>
      <w:pPr>
        <w:ind w:left="5760" w:hanging="360"/>
      </w:pPr>
    </w:lvl>
    <w:lvl w:ilvl="8" w:tplc="63E6ED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8D9103E"/>
    <w:multiLevelType w:val="hybridMultilevel"/>
    <w:tmpl w:val="9AB0F38A"/>
    <w:lvl w:ilvl="0" w:tplc="2F58A2AE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4">
    <w:nsid w:val="69A77376"/>
    <w:multiLevelType w:val="multilevel"/>
    <w:tmpl w:val="56B0FB68"/>
    <w:lvl w:ilvl="0">
      <w:start w:val="1"/>
      <w:numFmt w:val="decimal"/>
      <w:lvlText w:val="17.%1."/>
      <w:lvlJc w:val="left"/>
      <w:pPr>
        <w:ind w:left="720" w:hanging="360"/>
      </w:pPr>
      <w:rPr>
        <w:rFonts w:asciiTheme="majorHAnsi" w:hAnsiTheme="majorHAnsi"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9C97F32"/>
    <w:multiLevelType w:val="multilevel"/>
    <w:tmpl w:val="1DE2D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1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1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6">
    <w:nsid w:val="6A01751E"/>
    <w:multiLevelType w:val="multilevel"/>
    <w:tmpl w:val="48A672A0"/>
    <w:lvl w:ilvl="0">
      <w:start w:val="5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7">
    <w:nsid w:val="6B945A15"/>
    <w:multiLevelType w:val="hybridMultilevel"/>
    <w:tmpl w:val="5BF05FD2"/>
    <w:lvl w:ilvl="0" w:tplc="87DCAD1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D7865DD"/>
    <w:multiLevelType w:val="multilevel"/>
    <w:tmpl w:val="9B6636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mbria" w:hint="default"/>
        <w:color w:val="auto"/>
        <w:sz w:val="21"/>
        <w:szCs w:val="21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6DAB79A0"/>
    <w:multiLevelType w:val="hybridMultilevel"/>
    <w:tmpl w:val="32347114"/>
    <w:lvl w:ilvl="0" w:tplc="0415000F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DBB5E15"/>
    <w:multiLevelType w:val="multilevel"/>
    <w:tmpl w:val="9E3E474A"/>
    <w:lvl w:ilvl="0">
      <w:start w:val="1"/>
      <w:numFmt w:val="decimal"/>
      <w:lvlText w:val="8.%1."/>
      <w:lvlJc w:val="left"/>
      <w:pPr>
        <w:ind w:left="928" w:hanging="360"/>
      </w:pPr>
      <w:rPr>
        <w:rFonts w:cs="Times New Roman"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41">
    <w:nsid w:val="6E78346E"/>
    <w:multiLevelType w:val="hybridMultilevel"/>
    <w:tmpl w:val="ADE0E56C"/>
    <w:lvl w:ilvl="0" w:tplc="83222988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  <w:i w:val="0"/>
        <w:strike w:val="0"/>
      </w:rPr>
    </w:lvl>
    <w:lvl w:ilvl="1" w:tplc="ADAAD07E">
      <w:start w:val="1"/>
      <w:numFmt w:val="bullet"/>
      <w:lvlText w:val="o"/>
      <w:lvlJc w:val="left"/>
      <w:pPr>
        <w:ind w:left="2355" w:hanging="360"/>
      </w:pPr>
      <w:rPr>
        <w:rFonts w:ascii="Courier New" w:hAnsi="Courier New" w:hint="default"/>
      </w:rPr>
    </w:lvl>
    <w:lvl w:ilvl="2" w:tplc="1456ABBC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CCAEDADC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B872871A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hint="default"/>
      </w:rPr>
    </w:lvl>
    <w:lvl w:ilvl="5" w:tplc="81504E34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8EE21B7E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F3D27500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hint="default"/>
      </w:rPr>
    </w:lvl>
    <w:lvl w:ilvl="8" w:tplc="21F63ACC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42">
    <w:nsid w:val="6E8A035B"/>
    <w:multiLevelType w:val="hybridMultilevel"/>
    <w:tmpl w:val="2F1EE45C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4D46E36">
      <w:start w:val="3"/>
      <w:numFmt w:val="decimal"/>
      <w:lvlText w:val="%2."/>
      <w:lvlJc w:val="left"/>
      <w:pPr>
        <w:tabs>
          <w:tab w:val="num" w:pos="404"/>
        </w:tabs>
        <w:ind w:left="404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ind w:left="1124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44"/>
        </w:tabs>
        <w:ind w:left="18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64"/>
        </w:tabs>
        <w:ind w:left="25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84"/>
        </w:tabs>
        <w:ind w:left="32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004"/>
        </w:tabs>
        <w:ind w:left="40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724"/>
        </w:tabs>
        <w:ind w:left="47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44"/>
        </w:tabs>
        <w:ind w:left="5444" w:hanging="360"/>
      </w:pPr>
      <w:rPr>
        <w:rFonts w:ascii="Wingdings" w:hAnsi="Wingdings" w:hint="default"/>
      </w:rPr>
    </w:lvl>
  </w:abstractNum>
  <w:abstractNum w:abstractNumId="143">
    <w:nsid w:val="6FA0129F"/>
    <w:multiLevelType w:val="hybridMultilevel"/>
    <w:tmpl w:val="18F86020"/>
    <w:lvl w:ilvl="0" w:tplc="310E5D6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4">
    <w:nsid w:val="713F527A"/>
    <w:multiLevelType w:val="multilevel"/>
    <w:tmpl w:val="BCEE761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5">
    <w:nsid w:val="718977EC"/>
    <w:multiLevelType w:val="hybridMultilevel"/>
    <w:tmpl w:val="2034B0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28D5290"/>
    <w:multiLevelType w:val="multilevel"/>
    <w:tmpl w:val="A34E5D70"/>
    <w:lvl w:ilvl="0">
      <w:start w:val="1"/>
      <w:numFmt w:val="decimal"/>
      <w:pStyle w:val="MILis1"/>
      <w:lvlText w:val="%1."/>
      <w:lvlJc w:val="right"/>
      <w:pPr>
        <w:tabs>
          <w:tab w:val="num" w:pos="170"/>
        </w:tabs>
        <w:ind w:left="170" w:hanging="17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MILis2"/>
      <w:lvlText w:val="%2)"/>
      <w:lvlJc w:val="left"/>
      <w:pPr>
        <w:tabs>
          <w:tab w:val="num" w:pos="737"/>
        </w:tabs>
        <w:ind w:left="737" w:hanging="453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68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55"/>
        </w:tabs>
        <w:ind w:left="2155" w:hanging="737"/>
      </w:pPr>
      <w:rPr>
        <w:rFonts w:cs="Times New Roman" w:hint="default"/>
        <w:strike w:val="0"/>
      </w:rPr>
    </w:lvl>
    <w:lvl w:ilvl="4">
      <w:start w:val="1"/>
      <w:numFmt w:val="upperLetter"/>
      <w:lvlText w:val="%5)"/>
      <w:lvlJc w:val="left"/>
      <w:pPr>
        <w:tabs>
          <w:tab w:val="num" w:pos="2029"/>
        </w:tabs>
        <w:ind w:left="20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33"/>
        </w:tabs>
        <w:ind w:left="25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37"/>
        </w:tabs>
        <w:ind w:left="30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1"/>
        </w:tabs>
        <w:ind w:left="35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17"/>
        </w:tabs>
        <w:ind w:left="4117" w:hanging="1440"/>
      </w:pPr>
      <w:rPr>
        <w:rFonts w:cs="Times New Roman" w:hint="default"/>
      </w:rPr>
    </w:lvl>
  </w:abstractNum>
  <w:abstractNum w:abstractNumId="147">
    <w:nsid w:val="731A7636"/>
    <w:multiLevelType w:val="multilevel"/>
    <w:tmpl w:val="989ABBC0"/>
    <w:lvl w:ilvl="0">
      <w:start w:val="1"/>
      <w:numFmt w:val="decimal"/>
      <w:lvlText w:val="%1."/>
      <w:lvlJc w:val="left"/>
      <w:pPr>
        <w:ind w:left="1428" w:hanging="360"/>
      </w:pPr>
      <w:rPr>
        <w:b/>
        <w:bCs/>
        <w:color w:val="00000A"/>
      </w:rPr>
    </w:lvl>
    <w:lvl w:ilvl="1">
      <w:start w:val="6"/>
      <w:numFmt w:val="decimal"/>
      <w:lvlText w:val="%2."/>
      <w:lvlJc w:val="left"/>
      <w:pPr>
        <w:ind w:left="1572" w:hanging="720"/>
      </w:pPr>
      <w:rPr>
        <w:rFonts w:ascii="Cambria" w:eastAsia="Times New Roman" w:hAnsi="Cambria" w:cs="Calibri"/>
        <w:b w:val="0"/>
        <w:color w:val="00000A"/>
        <w:sz w:val="22"/>
      </w:rPr>
    </w:lvl>
    <w:lvl w:ilvl="2">
      <w:start w:val="1"/>
      <w:numFmt w:val="lowerLetter"/>
      <w:lvlText w:val="%3)"/>
      <w:lvlJc w:val="left"/>
      <w:pPr>
        <w:ind w:left="2204" w:hanging="720"/>
      </w:pPr>
    </w:lvl>
    <w:lvl w:ilvl="3">
      <w:start w:val="1"/>
      <w:numFmt w:val="lowerLetter"/>
      <w:lvlText w:val="%4)"/>
      <w:lvlJc w:val="left"/>
      <w:pPr>
        <w:ind w:left="2772" w:hanging="1080"/>
      </w:pPr>
      <w:rPr>
        <w:rFonts w:ascii="Cambria" w:hAnsi="Cambria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1"/>
        <w:vertAlign w:val="baseline"/>
      </w:rPr>
    </w:lvl>
    <w:lvl w:ilvl="4">
      <w:start w:val="1"/>
      <w:numFmt w:val="decimal"/>
      <w:lvlText w:val="%1.%2.%3.%4.%5."/>
      <w:lvlJc w:val="left"/>
      <w:pPr>
        <w:ind w:left="2980" w:hanging="1080"/>
      </w:pPr>
    </w:lvl>
    <w:lvl w:ilvl="5">
      <w:start w:val="1"/>
      <w:numFmt w:val="decimal"/>
      <w:lvlText w:val="%1.%2.%3.%4.%5.%6."/>
      <w:lvlJc w:val="left"/>
      <w:pPr>
        <w:ind w:left="3548" w:hanging="1440"/>
      </w:pPr>
    </w:lvl>
    <w:lvl w:ilvl="6">
      <w:start w:val="1"/>
      <w:numFmt w:val="decimal"/>
      <w:lvlText w:val="%1.%2.%3.%4.%5.%6.%7."/>
      <w:lvlJc w:val="left"/>
      <w:pPr>
        <w:ind w:left="3756" w:hanging="1440"/>
      </w:pPr>
    </w:lvl>
    <w:lvl w:ilvl="7">
      <w:start w:val="1"/>
      <w:numFmt w:val="decimal"/>
      <w:lvlText w:val="%1.%2.%3.%4.%5.%6.%7.%8."/>
      <w:lvlJc w:val="left"/>
      <w:pPr>
        <w:ind w:left="4324" w:hanging="1800"/>
      </w:pPr>
    </w:lvl>
    <w:lvl w:ilvl="8">
      <w:start w:val="1"/>
      <w:numFmt w:val="decimal"/>
      <w:lvlText w:val="%1.%2.%3.%4.%5.%6.%7.%8.%9."/>
      <w:lvlJc w:val="left"/>
      <w:pPr>
        <w:ind w:left="4532" w:hanging="1800"/>
      </w:pPr>
    </w:lvl>
  </w:abstractNum>
  <w:abstractNum w:abstractNumId="148">
    <w:nsid w:val="73CC342A"/>
    <w:multiLevelType w:val="multilevel"/>
    <w:tmpl w:val="BA38AF86"/>
    <w:name w:val="WW8Num153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149">
    <w:nsid w:val="73E15A9E"/>
    <w:multiLevelType w:val="multilevel"/>
    <w:tmpl w:val="7074AF16"/>
    <w:lvl w:ilvl="0">
      <w:start w:val="10"/>
      <w:numFmt w:val="decimal"/>
      <w:lvlText w:val="%1."/>
      <w:lvlJc w:val="left"/>
      <w:pPr>
        <w:ind w:left="720" w:hanging="360"/>
      </w:pPr>
      <w:rPr>
        <w:rFonts w:cs="Times New Roman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48F6D9F"/>
    <w:multiLevelType w:val="hybridMultilevel"/>
    <w:tmpl w:val="8A88F782"/>
    <w:lvl w:ilvl="0" w:tplc="9C829032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1"/>
        <w:szCs w:val="21"/>
        <w:vertAlign w:val="baseline"/>
      </w:rPr>
    </w:lvl>
    <w:lvl w:ilvl="1" w:tplc="465247C0" w:tentative="1">
      <w:start w:val="1"/>
      <w:numFmt w:val="lowerLetter"/>
      <w:lvlText w:val="%2."/>
      <w:lvlJc w:val="left"/>
      <w:pPr>
        <w:ind w:left="1440" w:hanging="360"/>
      </w:pPr>
    </w:lvl>
    <w:lvl w:ilvl="2" w:tplc="0DE4360E" w:tentative="1">
      <w:start w:val="1"/>
      <w:numFmt w:val="lowerRoman"/>
      <w:lvlText w:val="%3."/>
      <w:lvlJc w:val="right"/>
      <w:pPr>
        <w:ind w:left="2160" w:hanging="180"/>
      </w:pPr>
    </w:lvl>
    <w:lvl w:ilvl="3" w:tplc="30ACBA30" w:tentative="1">
      <w:start w:val="1"/>
      <w:numFmt w:val="decimal"/>
      <w:lvlText w:val="%4."/>
      <w:lvlJc w:val="left"/>
      <w:pPr>
        <w:ind w:left="2880" w:hanging="360"/>
      </w:pPr>
    </w:lvl>
    <w:lvl w:ilvl="4" w:tplc="3A543288" w:tentative="1">
      <w:start w:val="1"/>
      <w:numFmt w:val="lowerLetter"/>
      <w:lvlText w:val="%5."/>
      <w:lvlJc w:val="left"/>
      <w:pPr>
        <w:ind w:left="3600" w:hanging="360"/>
      </w:pPr>
    </w:lvl>
    <w:lvl w:ilvl="5" w:tplc="082A719E" w:tentative="1">
      <w:start w:val="1"/>
      <w:numFmt w:val="lowerRoman"/>
      <w:lvlText w:val="%6."/>
      <w:lvlJc w:val="right"/>
      <w:pPr>
        <w:ind w:left="4320" w:hanging="180"/>
      </w:pPr>
    </w:lvl>
    <w:lvl w:ilvl="6" w:tplc="48C0709A" w:tentative="1">
      <w:start w:val="1"/>
      <w:numFmt w:val="decimal"/>
      <w:lvlText w:val="%7."/>
      <w:lvlJc w:val="left"/>
      <w:pPr>
        <w:ind w:left="5040" w:hanging="360"/>
      </w:pPr>
    </w:lvl>
    <w:lvl w:ilvl="7" w:tplc="66D8C7F4" w:tentative="1">
      <w:start w:val="1"/>
      <w:numFmt w:val="lowerLetter"/>
      <w:lvlText w:val="%8."/>
      <w:lvlJc w:val="left"/>
      <w:pPr>
        <w:ind w:left="5760" w:hanging="360"/>
      </w:pPr>
    </w:lvl>
    <w:lvl w:ilvl="8" w:tplc="93163A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7100345"/>
    <w:multiLevelType w:val="hybridMultilevel"/>
    <w:tmpl w:val="C7CEB614"/>
    <w:lvl w:ilvl="0" w:tplc="36C2FF7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2">
    <w:nsid w:val="785535FE"/>
    <w:multiLevelType w:val="hybridMultilevel"/>
    <w:tmpl w:val="90C8B6C4"/>
    <w:lvl w:ilvl="0" w:tplc="51D81CB0">
      <w:start w:val="1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30002A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932399E"/>
    <w:multiLevelType w:val="hybridMultilevel"/>
    <w:tmpl w:val="66B0FC98"/>
    <w:lvl w:ilvl="0" w:tplc="0A887F26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60E48674" w:tentative="1">
      <w:start w:val="1"/>
      <w:numFmt w:val="lowerLetter"/>
      <w:lvlText w:val="%2."/>
      <w:lvlJc w:val="left"/>
      <w:pPr>
        <w:ind w:left="1440" w:hanging="360"/>
      </w:pPr>
    </w:lvl>
    <w:lvl w:ilvl="2" w:tplc="9C1C8B18" w:tentative="1">
      <w:start w:val="1"/>
      <w:numFmt w:val="lowerRoman"/>
      <w:lvlText w:val="%3."/>
      <w:lvlJc w:val="right"/>
      <w:pPr>
        <w:ind w:left="2160" w:hanging="180"/>
      </w:pPr>
    </w:lvl>
    <w:lvl w:ilvl="3" w:tplc="7FB6F1E4" w:tentative="1">
      <w:start w:val="1"/>
      <w:numFmt w:val="decimal"/>
      <w:lvlText w:val="%4."/>
      <w:lvlJc w:val="left"/>
      <w:pPr>
        <w:ind w:left="2880" w:hanging="360"/>
      </w:pPr>
    </w:lvl>
    <w:lvl w:ilvl="4" w:tplc="5B041272" w:tentative="1">
      <w:start w:val="1"/>
      <w:numFmt w:val="lowerLetter"/>
      <w:lvlText w:val="%5."/>
      <w:lvlJc w:val="left"/>
      <w:pPr>
        <w:ind w:left="3600" w:hanging="360"/>
      </w:pPr>
    </w:lvl>
    <w:lvl w:ilvl="5" w:tplc="221E2838" w:tentative="1">
      <w:start w:val="1"/>
      <w:numFmt w:val="lowerRoman"/>
      <w:lvlText w:val="%6."/>
      <w:lvlJc w:val="right"/>
      <w:pPr>
        <w:ind w:left="4320" w:hanging="180"/>
      </w:pPr>
    </w:lvl>
    <w:lvl w:ilvl="6" w:tplc="5EC65432" w:tentative="1">
      <w:start w:val="1"/>
      <w:numFmt w:val="decimal"/>
      <w:lvlText w:val="%7."/>
      <w:lvlJc w:val="left"/>
      <w:pPr>
        <w:ind w:left="5040" w:hanging="360"/>
      </w:pPr>
    </w:lvl>
    <w:lvl w:ilvl="7" w:tplc="69427B18" w:tentative="1">
      <w:start w:val="1"/>
      <w:numFmt w:val="lowerLetter"/>
      <w:lvlText w:val="%8."/>
      <w:lvlJc w:val="left"/>
      <w:pPr>
        <w:ind w:left="5760" w:hanging="360"/>
      </w:pPr>
    </w:lvl>
    <w:lvl w:ilvl="8" w:tplc="D7A8DD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C4113B2"/>
    <w:multiLevelType w:val="multilevel"/>
    <w:tmpl w:val="6E3673C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5">
    <w:nsid w:val="7FA53B6B"/>
    <w:multiLevelType w:val="hybridMultilevel"/>
    <w:tmpl w:val="6D747B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FD3209C"/>
    <w:multiLevelType w:val="multilevel"/>
    <w:tmpl w:val="A0C8A0F2"/>
    <w:lvl w:ilvl="0">
      <w:start w:val="2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7">
    <w:nsid w:val="7FF41201"/>
    <w:multiLevelType w:val="hybridMultilevel"/>
    <w:tmpl w:val="C5D40EE2"/>
    <w:lvl w:ilvl="0" w:tplc="0ED20D3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9"/>
  </w:num>
  <w:num w:numId="2">
    <w:abstractNumId w:val="141"/>
  </w:num>
  <w:num w:numId="3">
    <w:abstractNumId w:val="32"/>
  </w:num>
  <w:num w:numId="4">
    <w:abstractNumId w:val="96"/>
  </w:num>
  <w:num w:numId="5">
    <w:abstractNumId w:val="44"/>
  </w:num>
  <w:num w:numId="6">
    <w:abstractNumId w:val="97"/>
  </w:num>
  <w:num w:numId="7">
    <w:abstractNumId w:val="64"/>
  </w:num>
  <w:num w:numId="8">
    <w:abstractNumId w:val="134"/>
  </w:num>
  <w:num w:numId="9">
    <w:abstractNumId w:val="131"/>
  </w:num>
  <w:num w:numId="10">
    <w:abstractNumId w:val="77"/>
  </w:num>
  <w:num w:numId="11">
    <w:abstractNumId w:val="114"/>
  </w:num>
  <w:num w:numId="12">
    <w:abstractNumId w:val="48"/>
  </w:num>
  <w:num w:numId="13">
    <w:abstractNumId w:val="33"/>
  </w:num>
  <w:num w:numId="14">
    <w:abstractNumId w:val="116"/>
  </w:num>
  <w:num w:numId="15">
    <w:abstractNumId w:val="72"/>
  </w:num>
  <w:num w:numId="16">
    <w:abstractNumId w:val="87"/>
  </w:num>
  <w:num w:numId="17">
    <w:abstractNumId w:val="111"/>
  </w:num>
  <w:num w:numId="18">
    <w:abstractNumId w:val="38"/>
  </w:num>
  <w:num w:numId="19">
    <w:abstractNumId w:val="140"/>
  </w:num>
  <w:num w:numId="20">
    <w:abstractNumId w:val="47"/>
  </w:num>
  <w:num w:numId="21">
    <w:abstractNumId w:val="88"/>
  </w:num>
  <w:num w:numId="22">
    <w:abstractNumId w:val="108"/>
  </w:num>
  <w:num w:numId="23">
    <w:abstractNumId w:val="124"/>
  </w:num>
  <w:num w:numId="24">
    <w:abstractNumId w:val="93"/>
  </w:num>
  <w:num w:numId="25">
    <w:abstractNumId w:val="81"/>
  </w:num>
  <w:num w:numId="26">
    <w:abstractNumId w:val="156"/>
  </w:num>
  <w:num w:numId="27">
    <w:abstractNumId w:val="46"/>
  </w:num>
  <w:num w:numId="28">
    <w:abstractNumId w:val="71"/>
  </w:num>
  <w:num w:numId="29">
    <w:abstractNumId w:val="112"/>
  </w:num>
  <w:num w:numId="30">
    <w:abstractNumId w:val="35"/>
  </w:num>
  <w:num w:numId="31">
    <w:abstractNumId w:val="139"/>
  </w:num>
  <w:num w:numId="32">
    <w:abstractNumId w:val="89"/>
  </w:num>
  <w:num w:numId="33">
    <w:abstractNumId w:val="150"/>
  </w:num>
  <w:num w:numId="34">
    <w:abstractNumId w:val="49"/>
  </w:num>
  <w:num w:numId="35">
    <w:abstractNumId w:val="56"/>
  </w:num>
  <w:num w:numId="36">
    <w:abstractNumId w:val="121"/>
  </w:num>
  <w:num w:numId="37">
    <w:abstractNumId w:val="106"/>
  </w:num>
  <w:num w:numId="38">
    <w:abstractNumId w:val="34"/>
  </w:num>
  <w:num w:numId="39">
    <w:abstractNumId w:val="127"/>
  </w:num>
  <w:num w:numId="40">
    <w:abstractNumId w:val="51"/>
  </w:num>
  <w:num w:numId="41">
    <w:abstractNumId w:val="73"/>
  </w:num>
  <w:num w:numId="42">
    <w:abstractNumId w:val="136"/>
  </w:num>
  <w:num w:numId="43">
    <w:abstractNumId w:val="132"/>
  </w:num>
  <w:num w:numId="44">
    <w:abstractNumId w:val="68"/>
  </w:num>
  <w:num w:numId="45">
    <w:abstractNumId w:val="54"/>
  </w:num>
  <w:num w:numId="46">
    <w:abstractNumId w:val="146"/>
    <w:lvlOverride w:ilvl="0">
      <w:lvl w:ilvl="0">
        <w:numFmt w:val="decimal"/>
        <w:pStyle w:val="MILis1"/>
        <w:lvlText w:val="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MILis2"/>
        <w:lvlText w:val="%2)"/>
        <w:lvlJc w:val="left"/>
        <w:pPr>
          <w:tabs>
            <w:tab w:val="num" w:pos="737"/>
          </w:tabs>
          <w:ind w:left="737" w:hanging="453"/>
        </w:pPr>
        <w:rPr>
          <w:rFonts w:cs="Times New Roman" w:hint="default"/>
        </w:rPr>
      </w:lvl>
    </w:lvlOverride>
  </w:num>
  <w:num w:numId="47">
    <w:abstractNumId w:val="95"/>
  </w:num>
  <w:num w:numId="48">
    <w:abstractNumId w:val="70"/>
  </w:num>
  <w:num w:numId="49">
    <w:abstractNumId w:val="40"/>
  </w:num>
  <w:num w:numId="50">
    <w:abstractNumId w:val="80"/>
  </w:num>
  <w:num w:numId="51">
    <w:abstractNumId w:val="153"/>
  </w:num>
  <w:num w:numId="52">
    <w:abstractNumId w:val="113"/>
  </w:num>
  <w:num w:numId="53">
    <w:abstractNumId w:val="101"/>
  </w:num>
  <w:num w:numId="54">
    <w:abstractNumId w:val="84"/>
  </w:num>
  <w:num w:numId="55">
    <w:abstractNumId w:val="102"/>
  </w:num>
  <w:num w:numId="56">
    <w:abstractNumId w:val="76"/>
  </w:num>
  <w:num w:numId="57">
    <w:abstractNumId w:val="75"/>
  </w:num>
  <w:num w:numId="58">
    <w:abstractNumId w:val="130"/>
  </w:num>
  <w:num w:numId="59">
    <w:abstractNumId w:val="149"/>
  </w:num>
  <w:num w:numId="60">
    <w:abstractNumId w:val="103"/>
  </w:num>
  <w:num w:numId="61">
    <w:abstractNumId w:val="91"/>
  </w:num>
  <w:num w:numId="62">
    <w:abstractNumId w:val="99"/>
    <w:lvlOverride w:ilvl="0">
      <w:startOverride w:val="1"/>
    </w:lvlOverride>
  </w:num>
  <w:num w:numId="63">
    <w:abstractNumId w:val="148"/>
  </w:num>
  <w:num w:numId="64">
    <w:abstractNumId w:val="52"/>
  </w:num>
  <w:num w:numId="65">
    <w:abstractNumId w:val="53"/>
  </w:num>
  <w:num w:numId="66">
    <w:abstractNumId w:val="82"/>
  </w:num>
  <w:num w:numId="67">
    <w:abstractNumId w:val="79"/>
  </w:num>
  <w:num w:numId="68">
    <w:abstractNumId w:val="45"/>
  </w:num>
  <w:num w:numId="69">
    <w:abstractNumId w:val="74"/>
  </w:num>
  <w:num w:numId="70">
    <w:abstractNumId w:val="135"/>
  </w:num>
  <w:num w:numId="71">
    <w:abstractNumId w:val="85"/>
  </w:num>
  <w:num w:numId="72">
    <w:abstractNumId w:val="67"/>
  </w:num>
  <w:num w:numId="73">
    <w:abstractNumId w:val="60"/>
  </w:num>
  <w:num w:numId="74">
    <w:abstractNumId w:val="83"/>
  </w:num>
  <w:num w:numId="75">
    <w:abstractNumId w:val="107"/>
  </w:num>
  <w:num w:numId="76">
    <w:abstractNumId w:val="157"/>
  </w:num>
  <w:num w:numId="77">
    <w:abstractNumId w:val="145"/>
  </w:num>
  <w:num w:numId="78">
    <w:abstractNumId w:val="152"/>
  </w:num>
  <w:num w:numId="79">
    <w:abstractNumId w:val="122"/>
  </w:num>
  <w:num w:numId="80">
    <w:abstractNumId w:val="31"/>
  </w:num>
  <w:num w:numId="81">
    <w:abstractNumId w:val="109"/>
  </w:num>
  <w:num w:numId="82">
    <w:abstractNumId w:val="110"/>
  </w:num>
  <w:num w:numId="83">
    <w:abstractNumId w:val="104"/>
  </w:num>
  <w:num w:numId="84">
    <w:abstractNumId w:val="142"/>
  </w:num>
  <w:num w:numId="85">
    <w:abstractNumId w:val="123"/>
  </w:num>
  <w:num w:numId="86">
    <w:abstractNumId w:val="143"/>
  </w:num>
  <w:num w:numId="87">
    <w:abstractNumId w:val="50"/>
  </w:num>
  <w:num w:numId="88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26"/>
  </w:num>
  <w:num w:numId="91">
    <w:abstractNumId w:val="151"/>
  </w:num>
  <w:num w:numId="92">
    <w:abstractNumId w:val="155"/>
  </w:num>
  <w:num w:numId="93">
    <w:abstractNumId w:val="128"/>
  </w:num>
  <w:num w:numId="94">
    <w:abstractNumId w:val="120"/>
  </w:num>
  <w:num w:numId="95">
    <w:abstractNumId w:val="37"/>
  </w:num>
  <w:num w:numId="96">
    <w:abstractNumId w:val="92"/>
  </w:num>
  <w:num w:numId="97">
    <w:abstractNumId w:val="98"/>
  </w:num>
  <w:num w:numId="98">
    <w:abstractNumId w:val="138"/>
  </w:num>
  <w:num w:numId="99">
    <w:abstractNumId w:val="69"/>
  </w:num>
  <w:num w:numId="100">
    <w:abstractNumId w:val="90"/>
  </w:num>
  <w:num w:numId="101">
    <w:abstractNumId w:val="118"/>
  </w:num>
  <w:num w:numId="102">
    <w:abstractNumId w:val="66"/>
  </w:num>
  <w:num w:numId="103">
    <w:abstractNumId w:val="115"/>
  </w:num>
  <w:num w:numId="104">
    <w:abstractNumId w:val="57"/>
  </w:num>
  <w:num w:numId="105">
    <w:abstractNumId w:val="41"/>
  </w:num>
  <w:num w:numId="106">
    <w:abstractNumId w:val="63"/>
  </w:num>
  <w:num w:numId="107">
    <w:abstractNumId w:val="58"/>
  </w:num>
  <w:num w:numId="108">
    <w:abstractNumId w:val="94"/>
  </w:num>
  <w:num w:numId="109">
    <w:abstractNumId w:val="78"/>
  </w:num>
  <w:num w:numId="110">
    <w:abstractNumId w:val="137"/>
  </w:num>
  <w:num w:numId="111">
    <w:abstractNumId w:val="55"/>
  </w:num>
  <w:num w:numId="112">
    <w:abstractNumId w:val="59"/>
  </w:num>
  <w:num w:numId="113">
    <w:abstractNumId w:val="43"/>
  </w:num>
  <w:num w:numId="114">
    <w:abstractNumId w:val="100"/>
  </w:num>
  <w:num w:numId="115">
    <w:abstractNumId w:val="62"/>
  </w:num>
  <w:num w:numId="116">
    <w:abstractNumId w:val="119"/>
  </w:num>
  <w:num w:numId="117">
    <w:abstractNumId w:val="117"/>
  </w:num>
  <w:num w:numId="118">
    <w:abstractNumId w:val="42"/>
  </w:num>
  <w:num w:numId="119">
    <w:abstractNumId w:val="125"/>
  </w:num>
  <w:num w:numId="120">
    <w:abstractNumId w:val="105"/>
  </w:num>
  <w:num w:numId="121">
    <w:abstractNumId w:val="61"/>
  </w:num>
  <w:num w:numId="122">
    <w:abstractNumId w:val="39"/>
  </w:num>
  <w:num w:numId="123">
    <w:abstractNumId w:val="144"/>
  </w:num>
  <w:num w:numId="124">
    <w:abstractNumId w:val="154"/>
  </w:num>
  <w:num w:numId="125">
    <w:abstractNumId w:val="36"/>
  </w:num>
  <w:num w:numId="126">
    <w:abstractNumId w:val="147"/>
  </w:num>
  <w:num w:numId="127">
    <w:abstractNumId w:val="65"/>
  </w:num>
  <w:numIdMacAtCleanup w:val="1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BE6F90"/>
    <w:rsid w:val="00000D53"/>
    <w:rsid w:val="000015BB"/>
    <w:rsid w:val="00001804"/>
    <w:rsid w:val="00003D7E"/>
    <w:rsid w:val="000047FA"/>
    <w:rsid w:val="00005FF5"/>
    <w:rsid w:val="000063AF"/>
    <w:rsid w:val="00006AC4"/>
    <w:rsid w:val="000075C0"/>
    <w:rsid w:val="00007F2E"/>
    <w:rsid w:val="00011FBF"/>
    <w:rsid w:val="000120FA"/>
    <w:rsid w:val="0001210A"/>
    <w:rsid w:val="00014864"/>
    <w:rsid w:val="00014BA7"/>
    <w:rsid w:val="00015C9B"/>
    <w:rsid w:val="00015FEA"/>
    <w:rsid w:val="00015FF8"/>
    <w:rsid w:val="000168D6"/>
    <w:rsid w:val="0001702F"/>
    <w:rsid w:val="00017F13"/>
    <w:rsid w:val="00020B15"/>
    <w:rsid w:val="00021B21"/>
    <w:rsid w:val="00022BFE"/>
    <w:rsid w:val="00022D5C"/>
    <w:rsid w:val="00024A51"/>
    <w:rsid w:val="00024BE8"/>
    <w:rsid w:val="00024D8A"/>
    <w:rsid w:val="00026946"/>
    <w:rsid w:val="000301E5"/>
    <w:rsid w:val="0003036B"/>
    <w:rsid w:val="000306D2"/>
    <w:rsid w:val="00031565"/>
    <w:rsid w:val="000318F4"/>
    <w:rsid w:val="000318FD"/>
    <w:rsid w:val="0003204D"/>
    <w:rsid w:val="00032233"/>
    <w:rsid w:val="00032799"/>
    <w:rsid w:val="00034140"/>
    <w:rsid w:val="00034E65"/>
    <w:rsid w:val="000360E7"/>
    <w:rsid w:val="000369F7"/>
    <w:rsid w:val="0003751A"/>
    <w:rsid w:val="0003783F"/>
    <w:rsid w:val="00037A10"/>
    <w:rsid w:val="00040064"/>
    <w:rsid w:val="00040221"/>
    <w:rsid w:val="00040E43"/>
    <w:rsid w:val="00040EA5"/>
    <w:rsid w:val="0004308A"/>
    <w:rsid w:val="00043B9C"/>
    <w:rsid w:val="00043EA3"/>
    <w:rsid w:val="00043FC4"/>
    <w:rsid w:val="00044EB2"/>
    <w:rsid w:val="00046510"/>
    <w:rsid w:val="00047866"/>
    <w:rsid w:val="000513B4"/>
    <w:rsid w:val="000521FE"/>
    <w:rsid w:val="00054955"/>
    <w:rsid w:val="00054AF5"/>
    <w:rsid w:val="000551F9"/>
    <w:rsid w:val="000553AD"/>
    <w:rsid w:val="00056BB0"/>
    <w:rsid w:val="0005771A"/>
    <w:rsid w:val="000577EE"/>
    <w:rsid w:val="000623FD"/>
    <w:rsid w:val="0006326D"/>
    <w:rsid w:val="00063B54"/>
    <w:rsid w:val="00063FDD"/>
    <w:rsid w:val="000648C0"/>
    <w:rsid w:val="00065589"/>
    <w:rsid w:val="00065700"/>
    <w:rsid w:val="00067087"/>
    <w:rsid w:val="00067389"/>
    <w:rsid w:val="000673B3"/>
    <w:rsid w:val="00067943"/>
    <w:rsid w:val="000702A5"/>
    <w:rsid w:val="00071853"/>
    <w:rsid w:val="000721DC"/>
    <w:rsid w:val="00072E75"/>
    <w:rsid w:val="00072FCA"/>
    <w:rsid w:val="00073066"/>
    <w:rsid w:val="0007391C"/>
    <w:rsid w:val="00073CCB"/>
    <w:rsid w:val="00074823"/>
    <w:rsid w:val="00074977"/>
    <w:rsid w:val="00074B5A"/>
    <w:rsid w:val="00075AB8"/>
    <w:rsid w:val="00075F19"/>
    <w:rsid w:val="000761E6"/>
    <w:rsid w:val="00076C0A"/>
    <w:rsid w:val="00077410"/>
    <w:rsid w:val="00080B21"/>
    <w:rsid w:val="00081523"/>
    <w:rsid w:val="0008163B"/>
    <w:rsid w:val="000819ED"/>
    <w:rsid w:val="00081EBA"/>
    <w:rsid w:val="00082239"/>
    <w:rsid w:val="000828EB"/>
    <w:rsid w:val="0008347B"/>
    <w:rsid w:val="00084F9B"/>
    <w:rsid w:val="000856CA"/>
    <w:rsid w:val="00085A57"/>
    <w:rsid w:val="00087564"/>
    <w:rsid w:val="00087BF7"/>
    <w:rsid w:val="00087D6C"/>
    <w:rsid w:val="00087FA5"/>
    <w:rsid w:val="00090D63"/>
    <w:rsid w:val="00091553"/>
    <w:rsid w:val="000916AA"/>
    <w:rsid w:val="0009266C"/>
    <w:rsid w:val="0009335B"/>
    <w:rsid w:val="00093804"/>
    <w:rsid w:val="000941E1"/>
    <w:rsid w:val="00094A1D"/>
    <w:rsid w:val="00095D09"/>
    <w:rsid w:val="0009619F"/>
    <w:rsid w:val="000976C5"/>
    <w:rsid w:val="00097C5D"/>
    <w:rsid w:val="000A055B"/>
    <w:rsid w:val="000A16BA"/>
    <w:rsid w:val="000A175B"/>
    <w:rsid w:val="000A3300"/>
    <w:rsid w:val="000A36DD"/>
    <w:rsid w:val="000A4077"/>
    <w:rsid w:val="000A508F"/>
    <w:rsid w:val="000A5A0A"/>
    <w:rsid w:val="000A5B56"/>
    <w:rsid w:val="000A71C7"/>
    <w:rsid w:val="000A754D"/>
    <w:rsid w:val="000A7611"/>
    <w:rsid w:val="000B00EF"/>
    <w:rsid w:val="000B01A2"/>
    <w:rsid w:val="000B09E8"/>
    <w:rsid w:val="000B15E4"/>
    <w:rsid w:val="000B2F75"/>
    <w:rsid w:val="000B43AF"/>
    <w:rsid w:val="000B576E"/>
    <w:rsid w:val="000B5B6C"/>
    <w:rsid w:val="000B5C5E"/>
    <w:rsid w:val="000B60BD"/>
    <w:rsid w:val="000B66B5"/>
    <w:rsid w:val="000B6C1D"/>
    <w:rsid w:val="000B6D9A"/>
    <w:rsid w:val="000B6E32"/>
    <w:rsid w:val="000B6EA1"/>
    <w:rsid w:val="000C01DE"/>
    <w:rsid w:val="000C16B0"/>
    <w:rsid w:val="000C6864"/>
    <w:rsid w:val="000C70AE"/>
    <w:rsid w:val="000D2098"/>
    <w:rsid w:val="000D2319"/>
    <w:rsid w:val="000D23CA"/>
    <w:rsid w:val="000D247B"/>
    <w:rsid w:val="000D2ECC"/>
    <w:rsid w:val="000D457B"/>
    <w:rsid w:val="000D479C"/>
    <w:rsid w:val="000D74E7"/>
    <w:rsid w:val="000E10F6"/>
    <w:rsid w:val="000E1257"/>
    <w:rsid w:val="000E27A2"/>
    <w:rsid w:val="000E2DE9"/>
    <w:rsid w:val="000E3269"/>
    <w:rsid w:val="000E32CE"/>
    <w:rsid w:val="000E3F93"/>
    <w:rsid w:val="000E44FA"/>
    <w:rsid w:val="000E4B4C"/>
    <w:rsid w:val="000E5114"/>
    <w:rsid w:val="000E5216"/>
    <w:rsid w:val="000E5235"/>
    <w:rsid w:val="000E5CD3"/>
    <w:rsid w:val="000E6EF2"/>
    <w:rsid w:val="000F04B6"/>
    <w:rsid w:val="000F1036"/>
    <w:rsid w:val="000F10F2"/>
    <w:rsid w:val="000F16B0"/>
    <w:rsid w:val="000F49C4"/>
    <w:rsid w:val="000F5599"/>
    <w:rsid w:val="000F59A2"/>
    <w:rsid w:val="000F5A63"/>
    <w:rsid w:val="000F66A3"/>
    <w:rsid w:val="000F69DE"/>
    <w:rsid w:val="00101C4A"/>
    <w:rsid w:val="00102468"/>
    <w:rsid w:val="00102E0D"/>
    <w:rsid w:val="00104A74"/>
    <w:rsid w:val="00104D4F"/>
    <w:rsid w:val="001079FE"/>
    <w:rsid w:val="001103BF"/>
    <w:rsid w:val="0011074B"/>
    <w:rsid w:val="00110DEF"/>
    <w:rsid w:val="00110FDB"/>
    <w:rsid w:val="0011143F"/>
    <w:rsid w:val="00111ABB"/>
    <w:rsid w:val="001140CD"/>
    <w:rsid w:val="0011457F"/>
    <w:rsid w:val="00114912"/>
    <w:rsid w:val="00115321"/>
    <w:rsid w:val="00115378"/>
    <w:rsid w:val="00117116"/>
    <w:rsid w:val="00117D27"/>
    <w:rsid w:val="001205FB"/>
    <w:rsid w:val="001208B8"/>
    <w:rsid w:val="00121142"/>
    <w:rsid w:val="001211D2"/>
    <w:rsid w:val="001214E8"/>
    <w:rsid w:val="00121565"/>
    <w:rsid w:val="00122CC3"/>
    <w:rsid w:val="00122ECD"/>
    <w:rsid w:val="00122FD9"/>
    <w:rsid w:val="001233CE"/>
    <w:rsid w:val="001253C5"/>
    <w:rsid w:val="00126002"/>
    <w:rsid w:val="00126C75"/>
    <w:rsid w:val="001278D5"/>
    <w:rsid w:val="00130425"/>
    <w:rsid w:val="001306E4"/>
    <w:rsid w:val="001308F6"/>
    <w:rsid w:val="00131403"/>
    <w:rsid w:val="0013191F"/>
    <w:rsid w:val="00132EB6"/>
    <w:rsid w:val="0013367B"/>
    <w:rsid w:val="00133EA4"/>
    <w:rsid w:val="0013538B"/>
    <w:rsid w:val="00135920"/>
    <w:rsid w:val="00135ED3"/>
    <w:rsid w:val="00136383"/>
    <w:rsid w:val="00136977"/>
    <w:rsid w:val="00136D93"/>
    <w:rsid w:val="001403EC"/>
    <w:rsid w:val="0014068C"/>
    <w:rsid w:val="0014073F"/>
    <w:rsid w:val="00140C0D"/>
    <w:rsid w:val="001411A2"/>
    <w:rsid w:val="0014253C"/>
    <w:rsid w:val="00143332"/>
    <w:rsid w:val="001433DC"/>
    <w:rsid w:val="00143D48"/>
    <w:rsid w:val="00143D88"/>
    <w:rsid w:val="0014676D"/>
    <w:rsid w:val="00150DC5"/>
    <w:rsid w:val="00152293"/>
    <w:rsid w:val="00152822"/>
    <w:rsid w:val="00154C85"/>
    <w:rsid w:val="0015508E"/>
    <w:rsid w:val="00156BE7"/>
    <w:rsid w:val="0015780B"/>
    <w:rsid w:val="001601CF"/>
    <w:rsid w:val="001602C9"/>
    <w:rsid w:val="00160F62"/>
    <w:rsid w:val="001614B9"/>
    <w:rsid w:val="0016178F"/>
    <w:rsid w:val="00161838"/>
    <w:rsid w:val="00161FD2"/>
    <w:rsid w:val="00162941"/>
    <w:rsid w:val="00164500"/>
    <w:rsid w:val="001646D0"/>
    <w:rsid w:val="00164782"/>
    <w:rsid w:val="00165224"/>
    <w:rsid w:val="001653E6"/>
    <w:rsid w:val="00166323"/>
    <w:rsid w:val="00166FBF"/>
    <w:rsid w:val="001676FF"/>
    <w:rsid w:val="001677F9"/>
    <w:rsid w:val="00167801"/>
    <w:rsid w:val="0017079C"/>
    <w:rsid w:val="00172334"/>
    <w:rsid w:val="00172581"/>
    <w:rsid w:val="0017265E"/>
    <w:rsid w:val="001726B5"/>
    <w:rsid w:val="00172B89"/>
    <w:rsid w:val="001731D9"/>
    <w:rsid w:val="001733C2"/>
    <w:rsid w:val="001740F3"/>
    <w:rsid w:val="00174F6A"/>
    <w:rsid w:val="00175C2D"/>
    <w:rsid w:val="00176FB6"/>
    <w:rsid w:val="00180E20"/>
    <w:rsid w:val="00181360"/>
    <w:rsid w:val="001813B4"/>
    <w:rsid w:val="00181D9B"/>
    <w:rsid w:val="00181F52"/>
    <w:rsid w:val="00182633"/>
    <w:rsid w:val="00182647"/>
    <w:rsid w:val="001828ED"/>
    <w:rsid w:val="00182A14"/>
    <w:rsid w:val="00182CD5"/>
    <w:rsid w:val="0018305E"/>
    <w:rsid w:val="001838BE"/>
    <w:rsid w:val="00183FBF"/>
    <w:rsid w:val="00184B6D"/>
    <w:rsid w:val="00184D58"/>
    <w:rsid w:val="00185AB7"/>
    <w:rsid w:val="0018688A"/>
    <w:rsid w:val="00187228"/>
    <w:rsid w:val="001874CD"/>
    <w:rsid w:val="00187559"/>
    <w:rsid w:val="00187E5D"/>
    <w:rsid w:val="00190095"/>
    <w:rsid w:val="00190965"/>
    <w:rsid w:val="00190F84"/>
    <w:rsid w:val="00191F1F"/>
    <w:rsid w:val="0019225D"/>
    <w:rsid w:val="00192CB2"/>
    <w:rsid w:val="0019379B"/>
    <w:rsid w:val="00195442"/>
    <w:rsid w:val="00196610"/>
    <w:rsid w:val="00196759"/>
    <w:rsid w:val="001974EF"/>
    <w:rsid w:val="001A0073"/>
    <w:rsid w:val="001A05F9"/>
    <w:rsid w:val="001A064A"/>
    <w:rsid w:val="001A0D95"/>
    <w:rsid w:val="001A11FF"/>
    <w:rsid w:val="001A2376"/>
    <w:rsid w:val="001A4527"/>
    <w:rsid w:val="001A5AC5"/>
    <w:rsid w:val="001A6539"/>
    <w:rsid w:val="001A78B6"/>
    <w:rsid w:val="001B03A7"/>
    <w:rsid w:val="001B10FF"/>
    <w:rsid w:val="001B1334"/>
    <w:rsid w:val="001B13BD"/>
    <w:rsid w:val="001B161F"/>
    <w:rsid w:val="001B3B95"/>
    <w:rsid w:val="001B3C64"/>
    <w:rsid w:val="001B45CD"/>
    <w:rsid w:val="001B47CA"/>
    <w:rsid w:val="001B484D"/>
    <w:rsid w:val="001B5B0A"/>
    <w:rsid w:val="001B5DC0"/>
    <w:rsid w:val="001B61EC"/>
    <w:rsid w:val="001B62B1"/>
    <w:rsid w:val="001B6AB5"/>
    <w:rsid w:val="001B74EB"/>
    <w:rsid w:val="001B7BF6"/>
    <w:rsid w:val="001B7E21"/>
    <w:rsid w:val="001C14EA"/>
    <w:rsid w:val="001C1FF3"/>
    <w:rsid w:val="001C2021"/>
    <w:rsid w:val="001C2123"/>
    <w:rsid w:val="001C25F1"/>
    <w:rsid w:val="001C39EE"/>
    <w:rsid w:val="001C3C14"/>
    <w:rsid w:val="001C3FFD"/>
    <w:rsid w:val="001C4665"/>
    <w:rsid w:val="001C50A2"/>
    <w:rsid w:val="001C580A"/>
    <w:rsid w:val="001C6386"/>
    <w:rsid w:val="001C64E0"/>
    <w:rsid w:val="001C733E"/>
    <w:rsid w:val="001D1A5A"/>
    <w:rsid w:val="001D39BC"/>
    <w:rsid w:val="001D3B0D"/>
    <w:rsid w:val="001D4507"/>
    <w:rsid w:val="001D47D6"/>
    <w:rsid w:val="001D49FD"/>
    <w:rsid w:val="001D56A9"/>
    <w:rsid w:val="001D5C05"/>
    <w:rsid w:val="001D6774"/>
    <w:rsid w:val="001D7483"/>
    <w:rsid w:val="001D74B3"/>
    <w:rsid w:val="001E0C58"/>
    <w:rsid w:val="001E1A04"/>
    <w:rsid w:val="001E1A99"/>
    <w:rsid w:val="001E1C48"/>
    <w:rsid w:val="001E223F"/>
    <w:rsid w:val="001E3038"/>
    <w:rsid w:val="001E53E4"/>
    <w:rsid w:val="001E69AB"/>
    <w:rsid w:val="001E7262"/>
    <w:rsid w:val="001F0F08"/>
    <w:rsid w:val="001F20C1"/>
    <w:rsid w:val="001F2591"/>
    <w:rsid w:val="001F2B79"/>
    <w:rsid w:val="001F4431"/>
    <w:rsid w:val="001F46BC"/>
    <w:rsid w:val="001F4899"/>
    <w:rsid w:val="001F5190"/>
    <w:rsid w:val="001F5AFA"/>
    <w:rsid w:val="001F6482"/>
    <w:rsid w:val="001F6EF7"/>
    <w:rsid w:val="001F6F13"/>
    <w:rsid w:val="001F6F53"/>
    <w:rsid w:val="001F7F00"/>
    <w:rsid w:val="002012A0"/>
    <w:rsid w:val="002013EA"/>
    <w:rsid w:val="00202484"/>
    <w:rsid w:val="00202792"/>
    <w:rsid w:val="002034D7"/>
    <w:rsid w:val="00203659"/>
    <w:rsid w:val="00203D11"/>
    <w:rsid w:val="00204734"/>
    <w:rsid w:val="00205398"/>
    <w:rsid w:val="0020551D"/>
    <w:rsid w:val="0020626F"/>
    <w:rsid w:val="0020649D"/>
    <w:rsid w:val="00206688"/>
    <w:rsid w:val="002067CF"/>
    <w:rsid w:val="002069A7"/>
    <w:rsid w:val="00206ADE"/>
    <w:rsid w:val="00207425"/>
    <w:rsid w:val="00207D4F"/>
    <w:rsid w:val="00210461"/>
    <w:rsid w:val="002114EC"/>
    <w:rsid w:val="00211801"/>
    <w:rsid w:val="00212143"/>
    <w:rsid w:val="00212D1F"/>
    <w:rsid w:val="002139C8"/>
    <w:rsid w:val="002141CB"/>
    <w:rsid w:val="00214D22"/>
    <w:rsid w:val="002150E2"/>
    <w:rsid w:val="002150E7"/>
    <w:rsid w:val="00215C05"/>
    <w:rsid w:val="00215C2C"/>
    <w:rsid w:val="00215D8F"/>
    <w:rsid w:val="00215EF1"/>
    <w:rsid w:val="00216BF6"/>
    <w:rsid w:val="00216CDB"/>
    <w:rsid w:val="00216F84"/>
    <w:rsid w:val="00217967"/>
    <w:rsid w:val="00217B82"/>
    <w:rsid w:val="00217F4F"/>
    <w:rsid w:val="0022058E"/>
    <w:rsid w:val="00221260"/>
    <w:rsid w:val="00222B22"/>
    <w:rsid w:val="002237FB"/>
    <w:rsid w:val="00223DA2"/>
    <w:rsid w:val="002259E5"/>
    <w:rsid w:val="00225F01"/>
    <w:rsid w:val="00226609"/>
    <w:rsid w:val="00226D8A"/>
    <w:rsid w:val="002274BA"/>
    <w:rsid w:val="002303BB"/>
    <w:rsid w:val="00231557"/>
    <w:rsid w:val="002319A5"/>
    <w:rsid w:val="00232786"/>
    <w:rsid w:val="00232F18"/>
    <w:rsid w:val="002332C8"/>
    <w:rsid w:val="002333DD"/>
    <w:rsid w:val="00233572"/>
    <w:rsid w:val="00233854"/>
    <w:rsid w:val="00234888"/>
    <w:rsid w:val="00235322"/>
    <w:rsid w:val="00235D57"/>
    <w:rsid w:val="002376DF"/>
    <w:rsid w:val="002403A2"/>
    <w:rsid w:val="00240970"/>
    <w:rsid w:val="00241BD7"/>
    <w:rsid w:val="00241F79"/>
    <w:rsid w:val="00242A0A"/>
    <w:rsid w:val="00242B32"/>
    <w:rsid w:val="0024306E"/>
    <w:rsid w:val="0024318A"/>
    <w:rsid w:val="00243F21"/>
    <w:rsid w:val="00244ABD"/>
    <w:rsid w:val="00244D42"/>
    <w:rsid w:val="00245312"/>
    <w:rsid w:val="00245364"/>
    <w:rsid w:val="0024611F"/>
    <w:rsid w:val="002461AC"/>
    <w:rsid w:val="00250501"/>
    <w:rsid w:val="00250785"/>
    <w:rsid w:val="00250B3F"/>
    <w:rsid w:val="00251B02"/>
    <w:rsid w:val="0025212F"/>
    <w:rsid w:val="00253F75"/>
    <w:rsid w:val="00256D93"/>
    <w:rsid w:val="00256E8C"/>
    <w:rsid w:val="0026123A"/>
    <w:rsid w:val="0026131B"/>
    <w:rsid w:val="002632C7"/>
    <w:rsid w:val="00264D33"/>
    <w:rsid w:val="0026550A"/>
    <w:rsid w:val="002703E6"/>
    <w:rsid w:val="00271126"/>
    <w:rsid w:val="0027121A"/>
    <w:rsid w:val="00272214"/>
    <w:rsid w:val="00272993"/>
    <w:rsid w:val="002737EC"/>
    <w:rsid w:val="0027445F"/>
    <w:rsid w:val="0027483D"/>
    <w:rsid w:val="00275D05"/>
    <w:rsid w:val="00276496"/>
    <w:rsid w:val="00276875"/>
    <w:rsid w:val="0028044F"/>
    <w:rsid w:val="00280592"/>
    <w:rsid w:val="0028082A"/>
    <w:rsid w:val="002808CC"/>
    <w:rsid w:val="002809C9"/>
    <w:rsid w:val="002819BD"/>
    <w:rsid w:val="0028222F"/>
    <w:rsid w:val="00282298"/>
    <w:rsid w:val="00283F87"/>
    <w:rsid w:val="002843C6"/>
    <w:rsid w:val="00284554"/>
    <w:rsid w:val="002847FD"/>
    <w:rsid w:val="002850A3"/>
    <w:rsid w:val="00285884"/>
    <w:rsid w:val="00286038"/>
    <w:rsid w:val="002860D0"/>
    <w:rsid w:val="00286E58"/>
    <w:rsid w:val="00290D20"/>
    <w:rsid w:val="00291130"/>
    <w:rsid w:val="002914BD"/>
    <w:rsid w:val="0029196F"/>
    <w:rsid w:val="00291A6B"/>
    <w:rsid w:val="00292EE7"/>
    <w:rsid w:val="00293189"/>
    <w:rsid w:val="00293A3D"/>
    <w:rsid w:val="0029428F"/>
    <w:rsid w:val="0029440C"/>
    <w:rsid w:val="00294502"/>
    <w:rsid w:val="002947EF"/>
    <w:rsid w:val="002965A1"/>
    <w:rsid w:val="002A0108"/>
    <w:rsid w:val="002A042A"/>
    <w:rsid w:val="002A1D5D"/>
    <w:rsid w:val="002A2259"/>
    <w:rsid w:val="002A2534"/>
    <w:rsid w:val="002A2E58"/>
    <w:rsid w:val="002A3124"/>
    <w:rsid w:val="002A31CA"/>
    <w:rsid w:val="002A364E"/>
    <w:rsid w:val="002A3DFC"/>
    <w:rsid w:val="002A40A4"/>
    <w:rsid w:val="002A4825"/>
    <w:rsid w:val="002A5DF6"/>
    <w:rsid w:val="002A6CD8"/>
    <w:rsid w:val="002A74FA"/>
    <w:rsid w:val="002A7A04"/>
    <w:rsid w:val="002B1060"/>
    <w:rsid w:val="002B1821"/>
    <w:rsid w:val="002B3254"/>
    <w:rsid w:val="002B3C23"/>
    <w:rsid w:val="002B3E38"/>
    <w:rsid w:val="002B549C"/>
    <w:rsid w:val="002B6F4A"/>
    <w:rsid w:val="002B7DCC"/>
    <w:rsid w:val="002C0744"/>
    <w:rsid w:val="002C07DC"/>
    <w:rsid w:val="002C0955"/>
    <w:rsid w:val="002C11F7"/>
    <w:rsid w:val="002C158A"/>
    <w:rsid w:val="002C2169"/>
    <w:rsid w:val="002C25D8"/>
    <w:rsid w:val="002C2847"/>
    <w:rsid w:val="002C320B"/>
    <w:rsid w:val="002C4A8A"/>
    <w:rsid w:val="002C5954"/>
    <w:rsid w:val="002C6A52"/>
    <w:rsid w:val="002C7DE5"/>
    <w:rsid w:val="002D084C"/>
    <w:rsid w:val="002D167C"/>
    <w:rsid w:val="002D1C23"/>
    <w:rsid w:val="002D254C"/>
    <w:rsid w:val="002D3628"/>
    <w:rsid w:val="002D376C"/>
    <w:rsid w:val="002D41B3"/>
    <w:rsid w:val="002D476E"/>
    <w:rsid w:val="002D4B93"/>
    <w:rsid w:val="002D5146"/>
    <w:rsid w:val="002D521B"/>
    <w:rsid w:val="002D599A"/>
    <w:rsid w:val="002D70B4"/>
    <w:rsid w:val="002D711C"/>
    <w:rsid w:val="002D74DD"/>
    <w:rsid w:val="002D783C"/>
    <w:rsid w:val="002D7D22"/>
    <w:rsid w:val="002E0031"/>
    <w:rsid w:val="002E02FD"/>
    <w:rsid w:val="002E0D86"/>
    <w:rsid w:val="002E1584"/>
    <w:rsid w:val="002E1B58"/>
    <w:rsid w:val="002E252A"/>
    <w:rsid w:val="002E35C7"/>
    <w:rsid w:val="002E3A22"/>
    <w:rsid w:val="002E5117"/>
    <w:rsid w:val="002E519C"/>
    <w:rsid w:val="002E51EF"/>
    <w:rsid w:val="002E5245"/>
    <w:rsid w:val="002E63B8"/>
    <w:rsid w:val="002E7310"/>
    <w:rsid w:val="002E7C4C"/>
    <w:rsid w:val="002E7E0E"/>
    <w:rsid w:val="002F0132"/>
    <w:rsid w:val="002F20F4"/>
    <w:rsid w:val="002F28F4"/>
    <w:rsid w:val="002F2B4A"/>
    <w:rsid w:val="002F3C82"/>
    <w:rsid w:val="002F4097"/>
    <w:rsid w:val="002F479E"/>
    <w:rsid w:val="002F5185"/>
    <w:rsid w:val="002F5857"/>
    <w:rsid w:val="002F5DF0"/>
    <w:rsid w:val="002F7230"/>
    <w:rsid w:val="00301237"/>
    <w:rsid w:val="00301DEA"/>
    <w:rsid w:val="003023B1"/>
    <w:rsid w:val="003023E8"/>
    <w:rsid w:val="00303355"/>
    <w:rsid w:val="00303550"/>
    <w:rsid w:val="00304322"/>
    <w:rsid w:val="00305531"/>
    <w:rsid w:val="00305935"/>
    <w:rsid w:val="00307464"/>
    <w:rsid w:val="003100EB"/>
    <w:rsid w:val="00310AC4"/>
    <w:rsid w:val="00311427"/>
    <w:rsid w:val="00311461"/>
    <w:rsid w:val="00316350"/>
    <w:rsid w:val="00316D22"/>
    <w:rsid w:val="0031726E"/>
    <w:rsid w:val="003175E8"/>
    <w:rsid w:val="00317964"/>
    <w:rsid w:val="003179C1"/>
    <w:rsid w:val="00317F28"/>
    <w:rsid w:val="0032016F"/>
    <w:rsid w:val="0032038B"/>
    <w:rsid w:val="0032133A"/>
    <w:rsid w:val="003216B8"/>
    <w:rsid w:val="00322421"/>
    <w:rsid w:val="003224D1"/>
    <w:rsid w:val="00322905"/>
    <w:rsid w:val="00323682"/>
    <w:rsid w:val="00324E8A"/>
    <w:rsid w:val="003250E1"/>
    <w:rsid w:val="003253F3"/>
    <w:rsid w:val="00325F59"/>
    <w:rsid w:val="00327D82"/>
    <w:rsid w:val="0033111C"/>
    <w:rsid w:val="0033124D"/>
    <w:rsid w:val="00331551"/>
    <w:rsid w:val="00331785"/>
    <w:rsid w:val="00332879"/>
    <w:rsid w:val="003329E9"/>
    <w:rsid w:val="00332E70"/>
    <w:rsid w:val="0033480F"/>
    <w:rsid w:val="00335589"/>
    <w:rsid w:val="00336581"/>
    <w:rsid w:val="00337337"/>
    <w:rsid w:val="003373DA"/>
    <w:rsid w:val="003373EE"/>
    <w:rsid w:val="00337E75"/>
    <w:rsid w:val="00341856"/>
    <w:rsid w:val="00341AE0"/>
    <w:rsid w:val="00342135"/>
    <w:rsid w:val="00342463"/>
    <w:rsid w:val="00342D11"/>
    <w:rsid w:val="00343EAC"/>
    <w:rsid w:val="00344C13"/>
    <w:rsid w:val="0034569C"/>
    <w:rsid w:val="00347336"/>
    <w:rsid w:val="003479C3"/>
    <w:rsid w:val="0035025B"/>
    <w:rsid w:val="00351129"/>
    <w:rsid w:val="00351716"/>
    <w:rsid w:val="003522EE"/>
    <w:rsid w:val="003541F7"/>
    <w:rsid w:val="0035441F"/>
    <w:rsid w:val="00354467"/>
    <w:rsid w:val="0035552C"/>
    <w:rsid w:val="00357065"/>
    <w:rsid w:val="0036039C"/>
    <w:rsid w:val="003609B2"/>
    <w:rsid w:val="0036112D"/>
    <w:rsid w:val="0036174D"/>
    <w:rsid w:val="00361E0C"/>
    <w:rsid w:val="003629AC"/>
    <w:rsid w:val="003629E5"/>
    <w:rsid w:val="003632A5"/>
    <w:rsid w:val="0036389B"/>
    <w:rsid w:val="00363BED"/>
    <w:rsid w:val="00364A2F"/>
    <w:rsid w:val="00364B25"/>
    <w:rsid w:val="0036513D"/>
    <w:rsid w:val="00365E53"/>
    <w:rsid w:val="00366DF0"/>
    <w:rsid w:val="00366EB1"/>
    <w:rsid w:val="00366FAF"/>
    <w:rsid w:val="00370C02"/>
    <w:rsid w:val="003715CD"/>
    <w:rsid w:val="003716B8"/>
    <w:rsid w:val="00371BB8"/>
    <w:rsid w:val="00372158"/>
    <w:rsid w:val="00372333"/>
    <w:rsid w:val="0037268C"/>
    <w:rsid w:val="00372962"/>
    <w:rsid w:val="00372D21"/>
    <w:rsid w:val="0037308C"/>
    <w:rsid w:val="00373441"/>
    <w:rsid w:val="0037355D"/>
    <w:rsid w:val="00373AEB"/>
    <w:rsid w:val="00373C03"/>
    <w:rsid w:val="003743B7"/>
    <w:rsid w:val="003762CC"/>
    <w:rsid w:val="003773E2"/>
    <w:rsid w:val="00377B21"/>
    <w:rsid w:val="003809F4"/>
    <w:rsid w:val="003813FA"/>
    <w:rsid w:val="00382C64"/>
    <w:rsid w:val="00382DD2"/>
    <w:rsid w:val="00382E41"/>
    <w:rsid w:val="003833CC"/>
    <w:rsid w:val="00383C6B"/>
    <w:rsid w:val="003843F9"/>
    <w:rsid w:val="00384926"/>
    <w:rsid w:val="00384E0C"/>
    <w:rsid w:val="00385F0A"/>
    <w:rsid w:val="00386060"/>
    <w:rsid w:val="0038705E"/>
    <w:rsid w:val="00387A69"/>
    <w:rsid w:val="003915F6"/>
    <w:rsid w:val="00391743"/>
    <w:rsid w:val="0039255D"/>
    <w:rsid w:val="00392BC4"/>
    <w:rsid w:val="003961BD"/>
    <w:rsid w:val="00396219"/>
    <w:rsid w:val="00396611"/>
    <w:rsid w:val="00397078"/>
    <w:rsid w:val="003977C6"/>
    <w:rsid w:val="003A01BE"/>
    <w:rsid w:val="003A100A"/>
    <w:rsid w:val="003A1109"/>
    <w:rsid w:val="003A2A58"/>
    <w:rsid w:val="003A3208"/>
    <w:rsid w:val="003A3E32"/>
    <w:rsid w:val="003A3EF5"/>
    <w:rsid w:val="003A4056"/>
    <w:rsid w:val="003A44AA"/>
    <w:rsid w:val="003A45C7"/>
    <w:rsid w:val="003A4951"/>
    <w:rsid w:val="003A5595"/>
    <w:rsid w:val="003A56E8"/>
    <w:rsid w:val="003B0611"/>
    <w:rsid w:val="003B124A"/>
    <w:rsid w:val="003B180C"/>
    <w:rsid w:val="003B2F4C"/>
    <w:rsid w:val="003B3A57"/>
    <w:rsid w:val="003B3E67"/>
    <w:rsid w:val="003B4330"/>
    <w:rsid w:val="003B4BC6"/>
    <w:rsid w:val="003B511C"/>
    <w:rsid w:val="003B5CB7"/>
    <w:rsid w:val="003B5EBB"/>
    <w:rsid w:val="003B6A44"/>
    <w:rsid w:val="003B7CD9"/>
    <w:rsid w:val="003C01C9"/>
    <w:rsid w:val="003C29A0"/>
    <w:rsid w:val="003C3CF0"/>
    <w:rsid w:val="003C3DC2"/>
    <w:rsid w:val="003C4178"/>
    <w:rsid w:val="003C5151"/>
    <w:rsid w:val="003C61A9"/>
    <w:rsid w:val="003C661B"/>
    <w:rsid w:val="003C6850"/>
    <w:rsid w:val="003C72E3"/>
    <w:rsid w:val="003C7875"/>
    <w:rsid w:val="003C795E"/>
    <w:rsid w:val="003D1CA7"/>
    <w:rsid w:val="003D26B7"/>
    <w:rsid w:val="003D2737"/>
    <w:rsid w:val="003D3F1C"/>
    <w:rsid w:val="003D3F4E"/>
    <w:rsid w:val="003D48EE"/>
    <w:rsid w:val="003D491C"/>
    <w:rsid w:val="003D4C52"/>
    <w:rsid w:val="003D52AA"/>
    <w:rsid w:val="003D787E"/>
    <w:rsid w:val="003E0AEA"/>
    <w:rsid w:val="003E1322"/>
    <w:rsid w:val="003E2E71"/>
    <w:rsid w:val="003E32A2"/>
    <w:rsid w:val="003E4471"/>
    <w:rsid w:val="003E4588"/>
    <w:rsid w:val="003E4FC8"/>
    <w:rsid w:val="003E5AC0"/>
    <w:rsid w:val="003E6935"/>
    <w:rsid w:val="003E7E98"/>
    <w:rsid w:val="003F0C2A"/>
    <w:rsid w:val="003F0D27"/>
    <w:rsid w:val="003F2D39"/>
    <w:rsid w:val="003F375F"/>
    <w:rsid w:val="003F3DE7"/>
    <w:rsid w:val="003F403D"/>
    <w:rsid w:val="003F568D"/>
    <w:rsid w:val="003F7C23"/>
    <w:rsid w:val="00401ED8"/>
    <w:rsid w:val="00402742"/>
    <w:rsid w:val="004031FE"/>
    <w:rsid w:val="00403399"/>
    <w:rsid w:val="00403614"/>
    <w:rsid w:val="00403B72"/>
    <w:rsid w:val="00404AFF"/>
    <w:rsid w:val="004052B2"/>
    <w:rsid w:val="004057A2"/>
    <w:rsid w:val="00406B74"/>
    <w:rsid w:val="00407D82"/>
    <w:rsid w:val="00410163"/>
    <w:rsid w:val="00410905"/>
    <w:rsid w:val="004112BF"/>
    <w:rsid w:val="00411CF1"/>
    <w:rsid w:val="00412D72"/>
    <w:rsid w:val="00412E4F"/>
    <w:rsid w:val="00413D53"/>
    <w:rsid w:val="004143E0"/>
    <w:rsid w:val="00414617"/>
    <w:rsid w:val="00415E32"/>
    <w:rsid w:val="00416AFA"/>
    <w:rsid w:val="004179FC"/>
    <w:rsid w:val="00417BFB"/>
    <w:rsid w:val="004200F9"/>
    <w:rsid w:val="00420D3C"/>
    <w:rsid w:val="0042191F"/>
    <w:rsid w:val="00422700"/>
    <w:rsid w:val="004228CB"/>
    <w:rsid w:val="004230F6"/>
    <w:rsid w:val="00423347"/>
    <w:rsid w:val="004241AC"/>
    <w:rsid w:val="004245BC"/>
    <w:rsid w:val="00424861"/>
    <w:rsid w:val="00424AFF"/>
    <w:rsid w:val="00425181"/>
    <w:rsid w:val="004255F0"/>
    <w:rsid w:val="00426364"/>
    <w:rsid w:val="004269D9"/>
    <w:rsid w:val="00426C02"/>
    <w:rsid w:val="00426E66"/>
    <w:rsid w:val="004278DF"/>
    <w:rsid w:val="004279A6"/>
    <w:rsid w:val="004309F1"/>
    <w:rsid w:val="00432A97"/>
    <w:rsid w:val="00432B2B"/>
    <w:rsid w:val="00433A26"/>
    <w:rsid w:val="00434241"/>
    <w:rsid w:val="00434C11"/>
    <w:rsid w:val="00435166"/>
    <w:rsid w:val="004363B0"/>
    <w:rsid w:val="0043675C"/>
    <w:rsid w:val="00436975"/>
    <w:rsid w:val="00437296"/>
    <w:rsid w:val="004376AC"/>
    <w:rsid w:val="00437F17"/>
    <w:rsid w:val="0044011D"/>
    <w:rsid w:val="00441600"/>
    <w:rsid w:val="00442A80"/>
    <w:rsid w:val="004432F9"/>
    <w:rsid w:val="00444446"/>
    <w:rsid w:val="0044465B"/>
    <w:rsid w:val="0044468A"/>
    <w:rsid w:val="004451A4"/>
    <w:rsid w:val="004453D8"/>
    <w:rsid w:val="004454AF"/>
    <w:rsid w:val="00447956"/>
    <w:rsid w:val="00450086"/>
    <w:rsid w:val="00451359"/>
    <w:rsid w:val="004513CB"/>
    <w:rsid w:val="00453026"/>
    <w:rsid w:val="004535FA"/>
    <w:rsid w:val="004551BA"/>
    <w:rsid w:val="00455463"/>
    <w:rsid w:val="004561AB"/>
    <w:rsid w:val="00456746"/>
    <w:rsid w:val="00457981"/>
    <w:rsid w:val="00457F37"/>
    <w:rsid w:val="00460161"/>
    <w:rsid w:val="00461356"/>
    <w:rsid w:val="004631D4"/>
    <w:rsid w:val="00463716"/>
    <w:rsid w:val="00463B28"/>
    <w:rsid w:val="00463EA9"/>
    <w:rsid w:val="00464284"/>
    <w:rsid w:val="00464A78"/>
    <w:rsid w:val="00465563"/>
    <w:rsid w:val="00465568"/>
    <w:rsid w:val="004660B4"/>
    <w:rsid w:val="00466922"/>
    <w:rsid w:val="00466A64"/>
    <w:rsid w:val="004676A6"/>
    <w:rsid w:val="00467F71"/>
    <w:rsid w:val="00471D20"/>
    <w:rsid w:val="00472CC6"/>
    <w:rsid w:val="00473341"/>
    <w:rsid w:val="0047376E"/>
    <w:rsid w:val="0047385F"/>
    <w:rsid w:val="00473BB1"/>
    <w:rsid w:val="00473E2F"/>
    <w:rsid w:val="00474CBF"/>
    <w:rsid w:val="00474D41"/>
    <w:rsid w:val="00475645"/>
    <w:rsid w:val="00475C59"/>
    <w:rsid w:val="004761A6"/>
    <w:rsid w:val="004761C6"/>
    <w:rsid w:val="004764C7"/>
    <w:rsid w:val="004773E3"/>
    <w:rsid w:val="0047768F"/>
    <w:rsid w:val="00481283"/>
    <w:rsid w:val="004812AE"/>
    <w:rsid w:val="00481BA3"/>
    <w:rsid w:val="0048462D"/>
    <w:rsid w:val="00484CEC"/>
    <w:rsid w:val="00484E82"/>
    <w:rsid w:val="00485E32"/>
    <w:rsid w:val="00485ECB"/>
    <w:rsid w:val="004865CD"/>
    <w:rsid w:val="00486DBE"/>
    <w:rsid w:val="00487609"/>
    <w:rsid w:val="00487620"/>
    <w:rsid w:val="00487D7D"/>
    <w:rsid w:val="00490338"/>
    <w:rsid w:val="00490834"/>
    <w:rsid w:val="0049096F"/>
    <w:rsid w:val="00491508"/>
    <w:rsid w:val="00491728"/>
    <w:rsid w:val="00492512"/>
    <w:rsid w:val="00492F55"/>
    <w:rsid w:val="00493145"/>
    <w:rsid w:val="00493F31"/>
    <w:rsid w:val="004943FA"/>
    <w:rsid w:val="0049471F"/>
    <w:rsid w:val="004949C4"/>
    <w:rsid w:val="00496962"/>
    <w:rsid w:val="00496DE0"/>
    <w:rsid w:val="004A030B"/>
    <w:rsid w:val="004A08B6"/>
    <w:rsid w:val="004A1014"/>
    <w:rsid w:val="004A1971"/>
    <w:rsid w:val="004A236F"/>
    <w:rsid w:val="004A3DF1"/>
    <w:rsid w:val="004A7BB1"/>
    <w:rsid w:val="004B047D"/>
    <w:rsid w:val="004B04B5"/>
    <w:rsid w:val="004B1192"/>
    <w:rsid w:val="004B2910"/>
    <w:rsid w:val="004B3A84"/>
    <w:rsid w:val="004B410A"/>
    <w:rsid w:val="004B487A"/>
    <w:rsid w:val="004B4C4E"/>
    <w:rsid w:val="004B4F00"/>
    <w:rsid w:val="004B5658"/>
    <w:rsid w:val="004C02A2"/>
    <w:rsid w:val="004C160E"/>
    <w:rsid w:val="004C1767"/>
    <w:rsid w:val="004C246D"/>
    <w:rsid w:val="004C2D3B"/>
    <w:rsid w:val="004C32BF"/>
    <w:rsid w:val="004C3709"/>
    <w:rsid w:val="004C3E2F"/>
    <w:rsid w:val="004C4FC6"/>
    <w:rsid w:val="004C5EC7"/>
    <w:rsid w:val="004C619C"/>
    <w:rsid w:val="004C6819"/>
    <w:rsid w:val="004D0120"/>
    <w:rsid w:val="004D0668"/>
    <w:rsid w:val="004D0672"/>
    <w:rsid w:val="004D0987"/>
    <w:rsid w:val="004D09F5"/>
    <w:rsid w:val="004D1614"/>
    <w:rsid w:val="004D1994"/>
    <w:rsid w:val="004D1FEF"/>
    <w:rsid w:val="004D2EBB"/>
    <w:rsid w:val="004D341C"/>
    <w:rsid w:val="004D3472"/>
    <w:rsid w:val="004D3499"/>
    <w:rsid w:val="004D3D5D"/>
    <w:rsid w:val="004D4B2E"/>
    <w:rsid w:val="004D5ACF"/>
    <w:rsid w:val="004D6233"/>
    <w:rsid w:val="004D6B79"/>
    <w:rsid w:val="004D7950"/>
    <w:rsid w:val="004E0286"/>
    <w:rsid w:val="004E0597"/>
    <w:rsid w:val="004E0950"/>
    <w:rsid w:val="004E2721"/>
    <w:rsid w:val="004E3BE9"/>
    <w:rsid w:val="004E3E91"/>
    <w:rsid w:val="004E4759"/>
    <w:rsid w:val="004E4CE7"/>
    <w:rsid w:val="004E4ED3"/>
    <w:rsid w:val="004E56EA"/>
    <w:rsid w:val="004E63EA"/>
    <w:rsid w:val="004E65FB"/>
    <w:rsid w:val="004E6B43"/>
    <w:rsid w:val="004E7AE8"/>
    <w:rsid w:val="004E7E8D"/>
    <w:rsid w:val="004F0B93"/>
    <w:rsid w:val="004F0E87"/>
    <w:rsid w:val="004F12A6"/>
    <w:rsid w:val="004F154F"/>
    <w:rsid w:val="004F260B"/>
    <w:rsid w:val="004F27BB"/>
    <w:rsid w:val="004F325C"/>
    <w:rsid w:val="004F3C80"/>
    <w:rsid w:val="004F4379"/>
    <w:rsid w:val="004F5100"/>
    <w:rsid w:val="004F51A7"/>
    <w:rsid w:val="004F531B"/>
    <w:rsid w:val="004F60E5"/>
    <w:rsid w:val="004F6F93"/>
    <w:rsid w:val="004F7D0D"/>
    <w:rsid w:val="004F7D6B"/>
    <w:rsid w:val="00500263"/>
    <w:rsid w:val="00500297"/>
    <w:rsid w:val="00500305"/>
    <w:rsid w:val="00500F6C"/>
    <w:rsid w:val="005012BA"/>
    <w:rsid w:val="005018E4"/>
    <w:rsid w:val="0050199C"/>
    <w:rsid w:val="00501D3A"/>
    <w:rsid w:val="005025E4"/>
    <w:rsid w:val="005037C8"/>
    <w:rsid w:val="00503835"/>
    <w:rsid w:val="005039A3"/>
    <w:rsid w:val="005051AB"/>
    <w:rsid w:val="00505608"/>
    <w:rsid w:val="0050596E"/>
    <w:rsid w:val="00505B4C"/>
    <w:rsid w:val="00506326"/>
    <w:rsid w:val="0050657D"/>
    <w:rsid w:val="0050737F"/>
    <w:rsid w:val="0050780D"/>
    <w:rsid w:val="00510DA2"/>
    <w:rsid w:val="005120AF"/>
    <w:rsid w:val="005123AE"/>
    <w:rsid w:val="00512E74"/>
    <w:rsid w:val="00513120"/>
    <w:rsid w:val="00513164"/>
    <w:rsid w:val="00513459"/>
    <w:rsid w:val="0051527B"/>
    <w:rsid w:val="0051556A"/>
    <w:rsid w:val="005175A0"/>
    <w:rsid w:val="00517655"/>
    <w:rsid w:val="00517C41"/>
    <w:rsid w:val="00520248"/>
    <w:rsid w:val="00520D82"/>
    <w:rsid w:val="00521102"/>
    <w:rsid w:val="0052319A"/>
    <w:rsid w:val="00524520"/>
    <w:rsid w:val="0052490E"/>
    <w:rsid w:val="005249E3"/>
    <w:rsid w:val="00525497"/>
    <w:rsid w:val="0052793E"/>
    <w:rsid w:val="0053035F"/>
    <w:rsid w:val="00531F1A"/>
    <w:rsid w:val="0053227A"/>
    <w:rsid w:val="00532314"/>
    <w:rsid w:val="005329C5"/>
    <w:rsid w:val="00532A87"/>
    <w:rsid w:val="00532B5E"/>
    <w:rsid w:val="00533299"/>
    <w:rsid w:val="005334F5"/>
    <w:rsid w:val="00533E26"/>
    <w:rsid w:val="005353F7"/>
    <w:rsid w:val="00535E7F"/>
    <w:rsid w:val="005361C1"/>
    <w:rsid w:val="005372EC"/>
    <w:rsid w:val="005405D8"/>
    <w:rsid w:val="005411FC"/>
    <w:rsid w:val="005417C8"/>
    <w:rsid w:val="0054226A"/>
    <w:rsid w:val="00542854"/>
    <w:rsid w:val="00543EB7"/>
    <w:rsid w:val="00546344"/>
    <w:rsid w:val="0054789E"/>
    <w:rsid w:val="00550785"/>
    <w:rsid w:val="005508BA"/>
    <w:rsid w:val="00550A85"/>
    <w:rsid w:val="00550F7A"/>
    <w:rsid w:val="0055216E"/>
    <w:rsid w:val="005524F6"/>
    <w:rsid w:val="00552BF6"/>
    <w:rsid w:val="00552D3D"/>
    <w:rsid w:val="00553059"/>
    <w:rsid w:val="00554E10"/>
    <w:rsid w:val="0055558C"/>
    <w:rsid w:val="00556391"/>
    <w:rsid w:val="00560237"/>
    <w:rsid w:val="00560526"/>
    <w:rsid w:val="00560805"/>
    <w:rsid w:val="00560DE0"/>
    <w:rsid w:val="00563C06"/>
    <w:rsid w:val="00564251"/>
    <w:rsid w:val="005651C3"/>
    <w:rsid w:val="005667B7"/>
    <w:rsid w:val="005669F5"/>
    <w:rsid w:val="0056718F"/>
    <w:rsid w:val="005671A8"/>
    <w:rsid w:val="00567AF2"/>
    <w:rsid w:val="005703D5"/>
    <w:rsid w:val="0057086E"/>
    <w:rsid w:val="00570B50"/>
    <w:rsid w:val="00572020"/>
    <w:rsid w:val="00572244"/>
    <w:rsid w:val="00572FB7"/>
    <w:rsid w:val="005739BB"/>
    <w:rsid w:val="00573E57"/>
    <w:rsid w:val="00574323"/>
    <w:rsid w:val="0057471F"/>
    <w:rsid w:val="0057568F"/>
    <w:rsid w:val="00577418"/>
    <w:rsid w:val="005809C5"/>
    <w:rsid w:val="00580D6E"/>
    <w:rsid w:val="005813CF"/>
    <w:rsid w:val="005818C2"/>
    <w:rsid w:val="00581E49"/>
    <w:rsid w:val="00582079"/>
    <w:rsid w:val="00582401"/>
    <w:rsid w:val="00583607"/>
    <w:rsid w:val="005838A0"/>
    <w:rsid w:val="00583B5E"/>
    <w:rsid w:val="00584BB4"/>
    <w:rsid w:val="00585285"/>
    <w:rsid w:val="005854D8"/>
    <w:rsid w:val="00587207"/>
    <w:rsid w:val="00590D1D"/>
    <w:rsid w:val="00592DB7"/>
    <w:rsid w:val="00594A56"/>
    <w:rsid w:val="00595AAC"/>
    <w:rsid w:val="00596339"/>
    <w:rsid w:val="005A01C9"/>
    <w:rsid w:val="005A08FE"/>
    <w:rsid w:val="005A10B5"/>
    <w:rsid w:val="005A2D1A"/>
    <w:rsid w:val="005A2E1F"/>
    <w:rsid w:val="005A35AA"/>
    <w:rsid w:val="005A3747"/>
    <w:rsid w:val="005A41DA"/>
    <w:rsid w:val="005A47AE"/>
    <w:rsid w:val="005A4BAD"/>
    <w:rsid w:val="005A518F"/>
    <w:rsid w:val="005A601F"/>
    <w:rsid w:val="005A6234"/>
    <w:rsid w:val="005A669D"/>
    <w:rsid w:val="005A764E"/>
    <w:rsid w:val="005A7991"/>
    <w:rsid w:val="005B1228"/>
    <w:rsid w:val="005B16B8"/>
    <w:rsid w:val="005B1B6E"/>
    <w:rsid w:val="005B1C92"/>
    <w:rsid w:val="005B3AC7"/>
    <w:rsid w:val="005B4BF1"/>
    <w:rsid w:val="005B5064"/>
    <w:rsid w:val="005B57C8"/>
    <w:rsid w:val="005B5F11"/>
    <w:rsid w:val="005B63BA"/>
    <w:rsid w:val="005B6494"/>
    <w:rsid w:val="005B7605"/>
    <w:rsid w:val="005C110B"/>
    <w:rsid w:val="005C12F1"/>
    <w:rsid w:val="005C15CA"/>
    <w:rsid w:val="005C1624"/>
    <w:rsid w:val="005C17E3"/>
    <w:rsid w:val="005C1B8D"/>
    <w:rsid w:val="005C1D1E"/>
    <w:rsid w:val="005C1EA9"/>
    <w:rsid w:val="005C230A"/>
    <w:rsid w:val="005C3571"/>
    <w:rsid w:val="005C3E41"/>
    <w:rsid w:val="005C40AB"/>
    <w:rsid w:val="005C4BC4"/>
    <w:rsid w:val="005C57CC"/>
    <w:rsid w:val="005C5C60"/>
    <w:rsid w:val="005C5E2A"/>
    <w:rsid w:val="005C5EA1"/>
    <w:rsid w:val="005C624A"/>
    <w:rsid w:val="005C64AD"/>
    <w:rsid w:val="005C65BC"/>
    <w:rsid w:val="005C66E5"/>
    <w:rsid w:val="005C6D8C"/>
    <w:rsid w:val="005C7D3C"/>
    <w:rsid w:val="005D01BE"/>
    <w:rsid w:val="005D14A7"/>
    <w:rsid w:val="005D227A"/>
    <w:rsid w:val="005D241A"/>
    <w:rsid w:val="005D390E"/>
    <w:rsid w:val="005D4141"/>
    <w:rsid w:val="005D428E"/>
    <w:rsid w:val="005D4364"/>
    <w:rsid w:val="005D4B12"/>
    <w:rsid w:val="005D5E9E"/>
    <w:rsid w:val="005D6558"/>
    <w:rsid w:val="005D7946"/>
    <w:rsid w:val="005E01DB"/>
    <w:rsid w:val="005E0B25"/>
    <w:rsid w:val="005E0F10"/>
    <w:rsid w:val="005E368C"/>
    <w:rsid w:val="005E42F9"/>
    <w:rsid w:val="005E5453"/>
    <w:rsid w:val="005E6664"/>
    <w:rsid w:val="005E6785"/>
    <w:rsid w:val="005E68E2"/>
    <w:rsid w:val="005E7012"/>
    <w:rsid w:val="005E772F"/>
    <w:rsid w:val="005F0B1E"/>
    <w:rsid w:val="005F0CC4"/>
    <w:rsid w:val="005F0E2E"/>
    <w:rsid w:val="005F0F7A"/>
    <w:rsid w:val="005F14EA"/>
    <w:rsid w:val="005F2226"/>
    <w:rsid w:val="005F25C7"/>
    <w:rsid w:val="005F308B"/>
    <w:rsid w:val="005F3A15"/>
    <w:rsid w:val="005F5631"/>
    <w:rsid w:val="005F757B"/>
    <w:rsid w:val="006003B1"/>
    <w:rsid w:val="00600D77"/>
    <w:rsid w:val="00600DCC"/>
    <w:rsid w:val="00600EDE"/>
    <w:rsid w:val="00601595"/>
    <w:rsid w:val="006022A8"/>
    <w:rsid w:val="00602C30"/>
    <w:rsid w:val="00602F07"/>
    <w:rsid w:val="006035CC"/>
    <w:rsid w:val="00603860"/>
    <w:rsid w:val="00603EC8"/>
    <w:rsid w:val="0060417B"/>
    <w:rsid w:val="00604969"/>
    <w:rsid w:val="00604B23"/>
    <w:rsid w:val="006052DD"/>
    <w:rsid w:val="00605E58"/>
    <w:rsid w:val="006073A1"/>
    <w:rsid w:val="00607570"/>
    <w:rsid w:val="00610476"/>
    <w:rsid w:val="00610E61"/>
    <w:rsid w:val="006112BF"/>
    <w:rsid w:val="00611604"/>
    <w:rsid w:val="00611D32"/>
    <w:rsid w:val="00612930"/>
    <w:rsid w:val="00614B60"/>
    <w:rsid w:val="006160AF"/>
    <w:rsid w:val="006177F3"/>
    <w:rsid w:val="006204A6"/>
    <w:rsid w:val="00621477"/>
    <w:rsid w:val="006215AC"/>
    <w:rsid w:val="00621D2A"/>
    <w:rsid w:val="00621DD1"/>
    <w:rsid w:val="00622459"/>
    <w:rsid w:val="00623D75"/>
    <w:rsid w:val="00625470"/>
    <w:rsid w:val="006259A2"/>
    <w:rsid w:val="00626357"/>
    <w:rsid w:val="00627753"/>
    <w:rsid w:val="00627907"/>
    <w:rsid w:val="00630222"/>
    <w:rsid w:val="006305DF"/>
    <w:rsid w:val="00630A54"/>
    <w:rsid w:val="006310B7"/>
    <w:rsid w:val="00631DCB"/>
    <w:rsid w:val="006333F3"/>
    <w:rsid w:val="00634B99"/>
    <w:rsid w:val="00635DB6"/>
    <w:rsid w:val="0063619C"/>
    <w:rsid w:val="006362F4"/>
    <w:rsid w:val="00637F47"/>
    <w:rsid w:val="0064007F"/>
    <w:rsid w:val="00640382"/>
    <w:rsid w:val="00640ABD"/>
    <w:rsid w:val="00641D80"/>
    <w:rsid w:val="00643313"/>
    <w:rsid w:val="0064528F"/>
    <w:rsid w:val="00646528"/>
    <w:rsid w:val="0064680F"/>
    <w:rsid w:val="00650575"/>
    <w:rsid w:val="006520A3"/>
    <w:rsid w:val="00652288"/>
    <w:rsid w:val="00653237"/>
    <w:rsid w:val="006532A7"/>
    <w:rsid w:val="00653463"/>
    <w:rsid w:val="00653566"/>
    <w:rsid w:val="00653E60"/>
    <w:rsid w:val="006540C1"/>
    <w:rsid w:val="0065414A"/>
    <w:rsid w:val="00655794"/>
    <w:rsid w:val="00655F44"/>
    <w:rsid w:val="006562F5"/>
    <w:rsid w:val="00656F15"/>
    <w:rsid w:val="00660166"/>
    <w:rsid w:val="00660C21"/>
    <w:rsid w:val="00661524"/>
    <w:rsid w:val="006649E4"/>
    <w:rsid w:val="00664D84"/>
    <w:rsid w:val="006654F3"/>
    <w:rsid w:val="006660BA"/>
    <w:rsid w:val="00666BC3"/>
    <w:rsid w:val="00666C43"/>
    <w:rsid w:val="00666E52"/>
    <w:rsid w:val="00666EB1"/>
    <w:rsid w:val="0066728D"/>
    <w:rsid w:val="006673CF"/>
    <w:rsid w:val="006715DE"/>
    <w:rsid w:val="00671BDA"/>
    <w:rsid w:val="00671C00"/>
    <w:rsid w:val="00671DCE"/>
    <w:rsid w:val="006726DC"/>
    <w:rsid w:val="00673574"/>
    <w:rsid w:val="00673B99"/>
    <w:rsid w:val="00673D8A"/>
    <w:rsid w:val="00675B06"/>
    <w:rsid w:val="0067772F"/>
    <w:rsid w:val="006778F3"/>
    <w:rsid w:val="006779ED"/>
    <w:rsid w:val="00682D65"/>
    <w:rsid w:val="00682FE1"/>
    <w:rsid w:val="006833FB"/>
    <w:rsid w:val="00683523"/>
    <w:rsid w:val="00683AFA"/>
    <w:rsid w:val="00684B78"/>
    <w:rsid w:val="00685407"/>
    <w:rsid w:val="00686438"/>
    <w:rsid w:val="00687263"/>
    <w:rsid w:val="006872DF"/>
    <w:rsid w:val="00692393"/>
    <w:rsid w:val="00692823"/>
    <w:rsid w:val="0069290A"/>
    <w:rsid w:val="00692DA0"/>
    <w:rsid w:val="00694369"/>
    <w:rsid w:val="00694B82"/>
    <w:rsid w:val="00694DB2"/>
    <w:rsid w:val="006951D6"/>
    <w:rsid w:val="00695A8C"/>
    <w:rsid w:val="00697008"/>
    <w:rsid w:val="00697018"/>
    <w:rsid w:val="0069794B"/>
    <w:rsid w:val="00697F9E"/>
    <w:rsid w:val="006A069A"/>
    <w:rsid w:val="006A0812"/>
    <w:rsid w:val="006A136E"/>
    <w:rsid w:val="006A4603"/>
    <w:rsid w:val="006A4827"/>
    <w:rsid w:val="006A4D9C"/>
    <w:rsid w:val="006A54F3"/>
    <w:rsid w:val="006A5D2B"/>
    <w:rsid w:val="006A6329"/>
    <w:rsid w:val="006A650D"/>
    <w:rsid w:val="006A6CF5"/>
    <w:rsid w:val="006A7312"/>
    <w:rsid w:val="006B13F1"/>
    <w:rsid w:val="006B2009"/>
    <w:rsid w:val="006B2718"/>
    <w:rsid w:val="006B3F54"/>
    <w:rsid w:val="006B4D75"/>
    <w:rsid w:val="006B52D3"/>
    <w:rsid w:val="006B540C"/>
    <w:rsid w:val="006B5B71"/>
    <w:rsid w:val="006C0628"/>
    <w:rsid w:val="006C1D41"/>
    <w:rsid w:val="006C269B"/>
    <w:rsid w:val="006C34F1"/>
    <w:rsid w:val="006C3D12"/>
    <w:rsid w:val="006C57E5"/>
    <w:rsid w:val="006C67C7"/>
    <w:rsid w:val="006D064A"/>
    <w:rsid w:val="006D0786"/>
    <w:rsid w:val="006D09AA"/>
    <w:rsid w:val="006D0D4F"/>
    <w:rsid w:val="006D2AEC"/>
    <w:rsid w:val="006D2CF1"/>
    <w:rsid w:val="006D2FE3"/>
    <w:rsid w:val="006D415D"/>
    <w:rsid w:val="006D418E"/>
    <w:rsid w:val="006D4F7C"/>
    <w:rsid w:val="006D50C5"/>
    <w:rsid w:val="006D5F39"/>
    <w:rsid w:val="006D5F70"/>
    <w:rsid w:val="006D6F24"/>
    <w:rsid w:val="006E001C"/>
    <w:rsid w:val="006E0409"/>
    <w:rsid w:val="006E1D2A"/>
    <w:rsid w:val="006E30C7"/>
    <w:rsid w:val="006E31FD"/>
    <w:rsid w:val="006E3FE3"/>
    <w:rsid w:val="006E50F8"/>
    <w:rsid w:val="006E7A98"/>
    <w:rsid w:val="006E7E17"/>
    <w:rsid w:val="006F01C8"/>
    <w:rsid w:val="006F0C2D"/>
    <w:rsid w:val="006F2667"/>
    <w:rsid w:val="006F29A5"/>
    <w:rsid w:val="006F2A6B"/>
    <w:rsid w:val="006F433B"/>
    <w:rsid w:val="006F4B94"/>
    <w:rsid w:val="006F565C"/>
    <w:rsid w:val="006F60B3"/>
    <w:rsid w:val="006F7D5F"/>
    <w:rsid w:val="00700E48"/>
    <w:rsid w:val="0070141A"/>
    <w:rsid w:val="007016C9"/>
    <w:rsid w:val="00701E16"/>
    <w:rsid w:val="007029A4"/>
    <w:rsid w:val="00702E62"/>
    <w:rsid w:val="00704971"/>
    <w:rsid w:val="00704EB4"/>
    <w:rsid w:val="00705948"/>
    <w:rsid w:val="0070643E"/>
    <w:rsid w:val="0070685C"/>
    <w:rsid w:val="007072F8"/>
    <w:rsid w:val="007103DC"/>
    <w:rsid w:val="007104CB"/>
    <w:rsid w:val="00711FCE"/>
    <w:rsid w:val="007120EE"/>
    <w:rsid w:val="007121CE"/>
    <w:rsid w:val="00712AD3"/>
    <w:rsid w:val="00712DF8"/>
    <w:rsid w:val="007130E8"/>
    <w:rsid w:val="007131D8"/>
    <w:rsid w:val="007133C3"/>
    <w:rsid w:val="007136BB"/>
    <w:rsid w:val="00714DC3"/>
    <w:rsid w:val="007151F9"/>
    <w:rsid w:val="00715EFD"/>
    <w:rsid w:val="00716190"/>
    <w:rsid w:val="0071729A"/>
    <w:rsid w:val="007173F9"/>
    <w:rsid w:val="00717844"/>
    <w:rsid w:val="0072057B"/>
    <w:rsid w:val="00720AE5"/>
    <w:rsid w:val="00720CB0"/>
    <w:rsid w:val="007216E6"/>
    <w:rsid w:val="00721E67"/>
    <w:rsid w:val="007221B9"/>
    <w:rsid w:val="00723F66"/>
    <w:rsid w:val="00725041"/>
    <w:rsid w:val="00725768"/>
    <w:rsid w:val="00727679"/>
    <w:rsid w:val="00727941"/>
    <w:rsid w:val="00730C17"/>
    <w:rsid w:val="00730D20"/>
    <w:rsid w:val="007310F5"/>
    <w:rsid w:val="0073187E"/>
    <w:rsid w:val="00731908"/>
    <w:rsid w:val="00732563"/>
    <w:rsid w:val="00733707"/>
    <w:rsid w:val="00734868"/>
    <w:rsid w:val="0073494E"/>
    <w:rsid w:val="00734D16"/>
    <w:rsid w:val="00734EAC"/>
    <w:rsid w:val="00736874"/>
    <w:rsid w:val="00736AB5"/>
    <w:rsid w:val="00737488"/>
    <w:rsid w:val="00737619"/>
    <w:rsid w:val="00740127"/>
    <w:rsid w:val="0074040D"/>
    <w:rsid w:val="00740EB8"/>
    <w:rsid w:val="007416DB"/>
    <w:rsid w:val="00741E78"/>
    <w:rsid w:val="00741F48"/>
    <w:rsid w:val="00742946"/>
    <w:rsid w:val="007447CE"/>
    <w:rsid w:val="00744C97"/>
    <w:rsid w:val="0074646B"/>
    <w:rsid w:val="0074662B"/>
    <w:rsid w:val="00746EB1"/>
    <w:rsid w:val="00747399"/>
    <w:rsid w:val="00747825"/>
    <w:rsid w:val="00747BDA"/>
    <w:rsid w:val="00747C9A"/>
    <w:rsid w:val="00750052"/>
    <w:rsid w:val="00750A57"/>
    <w:rsid w:val="00750F90"/>
    <w:rsid w:val="0075117A"/>
    <w:rsid w:val="0075247A"/>
    <w:rsid w:val="007527F6"/>
    <w:rsid w:val="00752E31"/>
    <w:rsid w:val="00753079"/>
    <w:rsid w:val="00753130"/>
    <w:rsid w:val="00753511"/>
    <w:rsid w:val="007543BE"/>
    <w:rsid w:val="007543DE"/>
    <w:rsid w:val="0075501E"/>
    <w:rsid w:val="00756502"/>
    <w:rsid w:val="00756524"/>
    <w:rsid w:val="007565E5"/>
    <w:rsid w:val="00756A93"/>
    <w:rsid w:val="00757AA0"/>
    <w:rsid w:val="00757C94"/>
    <w:rsid w:val="00760F22"/>
    <w:rsid w:val="007612EB"/>
    <w:rsid w:val="00761679"/>
    <w:rsid w:val="00761963"/>
    <w:rsid w:val="0076198F"/>
    <w:rsid w:val="00761E35"/>
    <w:rsid w:val="007620D0"/>
    <w:rsid w:val="007624C0"/>
    <w:rsid w:val="007625CF"/>
    <w:rsid w:val="00762A9A"/>
    <w:rsid w:val="00762C52"/>
    <w:rsid w:val="00763293"/>
    <w:rsid w:val="007632B8"/>
    <w:rsid w:val="00763392"/>
    <w:rsid w:val="00763FEF"/>
    <w:rsid w:val="00764CCE"/>
    <w:rsid w:val="00765259"/>
    <w:rsid w:val="00765616"/>
    <w:rsid w:val="00765741"/>
    <w:rsid w:val="00765825"/>
    <w:rsid w:val="00766AD3"/>
    <w:rsid w:val="00766B16"/>
    <w:rsid w:val="0076744C"/>
    <w:rsid w:val="00767521"/>
    <w:rsid w:val="00770C4E"/>
    <w:rsid w:val="00770E43"/>
    <w:rsid w:val="007726C9"/>
    <w:rsid w:val="00773EDE"/>
    <w:rsid w:val="00774917"/>
    <w:rsid w:val="007771B6"/>
    <w:rsid w:val="0077776C"/>
    <w:rsid w:val="007803B2"/>
    <w:rsid w:val="0078091D"/>
    <w:rsid w:val="00780E96"/>
    <w:rsid w:val="0078103B"/>
    <w:rsid w:val="00781420"/>
    <w:rsid w:val="007814C3"/>
    <w:rsid w:val="0078162B"/>
    <w:rsid w:val="00782117"/>
    <w:rsid w:val="0078224D"/>
    <w:rsid w:val="0078294F"/>
    <w:rsid w:val="007831B2"/>
    <w:rsid w:val="0078376E"/>
    <w:rsid w:val="00784C72"/>
    <w:rsid w:val="007853E5"/>
    <w:rsid w:val="00785AF2"/>
    <w:rsid w:val="00785BF7"/>
    <w:rsid w:val="00786E05"/>
    <w:rsid w:val="00790CCD"/>
    <w:rsid w:val="007917AE"/>
    <w:rsid w:val="00791A58"/>
    <w:rsid w:val="0079282C"/>
    <w:rsid w:val="00792E6B"/>
    <w:rsid w:val="00793277"/>
    <w:rsid w:val="00793BA8"/>
    <w:rsid w:val="00793FB5"/>
    <w:rsid w:val="007949E7"/>
    <w:rsid w:val="00794D2D"/>
    <w:rsid w:val="007950DD"/>
    <w:rsid w:val="0079549A"/>
    <w:rsid w:val="00796243"/>
    <w:rsid w:val="007965A7"/>
    <w:rsid w:val="00796ABA"/>
    <w:rsid w:val="00796DF3"/>
    <w:rsid w:val="007975CB"/>
    <w:rsid w:val="007A0E1F"/>
    <w:rsid w:val="007A1624"/>
    <w:rsid w:val="007A20A3"/>
    <w:rsid w:val="007A37C7"/>
    <w:rsid w:val="007A3D88"/>
    <w:rsid w:val="007A3EF9"/>
    <w:rsid w:val="007A5580"/>
    <w:rsid w:val="007A60A5"/>
    <w:rsid w:val="007A67D6"/>
    <w:rsid w:val="007A7868"/>
    <w:rsid w:val="007B3028"/>
    <w:rsid w:val="007B32AC"/>
    <w:rsid w:val="007B422E"/>
    <w:rsid w:val="007B46D8"/>
    <w:rsid w:val="007B4A2C"/>
    <w:rsid w:val="007B673D"/>
    <w:rsid w:val="007B6A47"/>
    <w:rsid w:val="007B742A"/>
    <w:rsid w:val="007B74F5"/>
    <w:rsid w:val="007B7EFC"/>
    <w:rsid w:val="007C1B33"/>
    <w:rsid w:val="007C330F"/>
    <w:rsid w:val="007C4FBA"/>
    <w:rsid w:val="007C519F"/>
    <w:rsid w:val="007C5FF1"/>
    <w:rsid w:val="007C60F7"/>
    <w:rsid w:val="007C6E53"/>
    <w:rsid w:val="007C7328"/>
    <w:rsid w:val="007C73F3"/>
    <w:rsid w:val="007C7AE4"/>
    <w:rsid w:val="007C7D11"/>
    <w:rsid w:val="007C7E36"/>
    <w:rsid w:val="007D017F"/>
    <w:rsid w:val="007D0AFB"/>
    <w:rsid w:val="007D187B"/>
    <w:rsid w:val="007D18F5"/>
    <w:rsid w:val="007D1B78"/>
    <w:rsid w:val="007D2262"/>
    <w:rsid w:val="007D287A"/>
    <w:rsid w:val="007D38F3"/>
    <w:rsid w:val="007D3CC1"/>
    <w:rsid w:val="007D3DCE"/>
    <w:rsid w:val="007D43E8"/>
    <w:rsid w:val="007D4D17"/>
    <w:rsid w:val="007D55A9"/>
    <w:rsid w:val="007D65C4"/>
    <w:rsid w:val="007D6629"/>
    <w:rsid w:val="007D673B"/>
    <w:rsid w:val="007D6C35"/>
    <w:rsid w:val="007D7259"/>
    <w:rsid w:val="007E0D5F"/>
    <w:rsid w:val="007E1CE2"/>
    <w:rsid w:val="007E3D6F"/>
    <w:rsid w:val="007E3FFC"/>
    <w:rsid w:val="007E4573"/>
    <w:rsid w:val="007E528A"/>
    <w:rsid w:val="007E5D57"/>
    <w:rsid w:val="007E5DE0"/>
    <w:rsid w:val="007E6304"/>
    <w:rsid w:val="007E752A"/>
    <w:rsid w:val="007F0390"/>
    <w:rsid w:val="007F0415"/>
    <w:rsid w:val="007F11B9"/>
    <w:rsid w:val="007F1373"/>
    <w:rsid w:val="007F2D5F"/>
    <w:rsid w:val="007F33AB"/>
    <w:rsid w:val="007F39B5"/>
    <w:rsid w:val="007F3ED8"/>
    <w:rsid w:val="007F4AB2"/>
    <w:rsid w:val="007F4ABF"/>
    <w:rsid w:val="007F56ED"/>
    <w:rsid w:val="007F6B3E"/>
    <w:rsid w:val="007F7370"/>
    <w:rsid w:val="00800ABC"/>
    <w:rsid w:val="00800FD9"/>
    <w:rsid w:val="008039F3"/>
    <w:rsid w:val="00803C0E"/>
    <w:rsid w:val="008049D6"/>
    <w:rsid w:val="00806937"/>
    <w:rsid w:val="00807455"/>
    <w:rsid w:val="00807456"/>
    <w:rsid w:val="008076C6"/>
    <w:rsid w:val="00807C50"/>
    <w:rsid w:val="00813160"/>
    <w:rsid w:val="008131AE"/>
    <w:rsid w:val="0081385E"/>
    <w:rsid w:val="008146B7"/>
    <w:rsid w:val="00814A2A"/>
    <w:rsid w:val="008164C3"/>
    <w:rsid w:val="0081739E"/>
    <w:rsid w:val="00820A02"/>
    <w:rsid w:val="00820F12"/>
    <w:rsid w:val="00821A2D"/>
    <w:rsid w:val="008232D2"/>
    <w:rsid w:val="008236B6"/>
    <w:rsid w:val="00823EC6"/>
    <w:rsid w:val="0082426B"/>
    <w:rsid w:val="0082496F"/>
    <w:rsid w:val="00824ECD"/>
    <w:rsid w:val="00825684"/>
    <w:rsid w:val="008259B4"/>
    <w:rsid w:val="00825D35"/>
    <w:rsid w:val="0082686D"/>
    <w:rsid w:val="0083052D"/>
    <w:rsid w:val="0083248D"/>
    <w:rsid w:val="0083261A"/>
    <w:rsid w:val="00832AA4"/>
    <w:rsid w:val="008332B0"/>
    <w:rsid w:val="00834E65"/>
    <w:rsid w:val="0083545F"/>
    <w:rsid w:val="00836848"/>
    <w:rsid w:val="00837223"/>
    <w:rsid w:val="00841B9E"/>
    <w:rsid w:val="00841C87"/>
    <w:rsid w:val="00841E37"/>
    <w:rsid w:val="00842533"/>
    <w:rsid w:val="0084282E"/>
    <w:rsid w:val="008429C7"/>
    <w:rsid w:val="00842CF0"/>
    <w:rsid w:val="00844422"/>
    <w:rsid w:val="008513D7"/>
    <w:rsid w:val="00851EAD"/>
    <w:rsid w:val="00851FBC"/>
    <w:rsid w:val="0085250A"/>
    <w:rsid w:val="00853A1C"/>
    <w:rsid w:val="00853E23"/>
    <w:rsid w:val="00854062"/>
    <w:rsid w:val="00854142"/>
    <w:rsid w:val="008546BD"/>
    <w:rsid w:val="00854DB3"/>
    <w:rsid w:val="00854EB9"/>
    <w:rsid w:val="00855695"/>
    <w:rsid w:val="00855D6D"/>
    <w:rsid w:val="008566E0"/>
    <w:rsid w:val="00857012"/>
    <w:rsid w:val="00857575"/>
    <w:rsid w:val="00857ED4"/>
    <w:rsid w:val="00860A3C"/>
    <w:rsid w:val="00861A4E"/>
    <w:rsid w:val="00861DCB"/>
    <w:rsid w:val="0086271F"/>
    <w:rsid w:val="008627A7"/>
    <w:rsid w:val="0086372A"/>
    <w:rsid w:val="008637EC"/>
    <w:rsid w:val="008640A3"/>
    <w:rsid w:val="0086444C"/>
    <w:rsid w:val="008664A2"/>
    <w:rsid w:val="00866987"/>
    <w:rsid w:val="00866A33"/>
    <w:rsid w:val="00866C54"/>
    <w:rsid w:val="00866F64"/>
    <w:rsid w:val="008674EE"/>
    <w:rsid w:val="008676E8"/>
    <w:rsid w:val="008704C0"/>
    <w:rsid w:val="00870531"/>
    <w:rsid w:val="008705DF"/>
    <w:rsid w:val="00870793"/>
    <w:rsid w:val="008720B7"/>
    <w:rsid w:val="00872924"/>
    <w:rsid w:val="008735EA"/>
    <w:rsid w:val="00873D90"/>
    <w:rsid w:val="0087412B"/>
    <w:rsid w:val="00874A87"/>
    <w:rsid w:val="008762C2"/>
    <w:rsid w:val="008766EB"/>
    <w:rsid w:val="00877F68"/>
    <w:rsid w:val="008809F1"/>
    <w:rsid w:val="00881587"/>
    <w:rsid w:val="00882A1F"/>
    <w:rsid w:val="00882F26"/>
    <w:rsid w:val="00883687"/>
    <w:rsid w:val="008839D9"/>
    <w:rsid w:val="00884CFF"/>
    <w:rsid w:val="00885900"/>
    <w:rsid w:val="008867C9"/>
    <w:rsid w:val="00886EB9"/>
    <w:rsid w:val="008873E8"/>
    <w:rsid w:val="00890A4F"/>
    <w:rsid w:val="00890C37"/>
    <w:rsid w:val="00890CB0"/>
    <w:rsid w:val="00892DF5"/>
    <w:rsid w:val="00894050"/>
    <w:rsid w:val="008946B6"/>
    <w:rsid w:val="008954B2"/>
    <w:rsid w:val="008976CE"/>
    <w:rsid w:val="00897B88"/>
    <w:rsid w:val="00897BCC"/>
    <w:rsid w:val="008A1D7C"/>
    <w:rsid w:val="008A43D1"/>
    <w:rsid w:val="008A4C43"/>
    <w:rsid w:val="008A5ABE"/>
    <w:rsid w:val="008A6274"/>
    <w:rsid w:val="008A66C7"/>
    <w:rsid w:val="008A76BA"/>
    <w:rsid w:val="008A781B"/>
    <w:rsid w:val="008A7945"/>
    <w:rsid w:val="008B04F9"/>
    <w:rsid w:val="008B1006"/>
    <w:rsid w:val="008B113E"/>
    <w:rsid w:val="008B138F"/>
    <w:rsid w:val="008B18EA"/>
    <w:rsid w:val="008B2A1D"/>
    <w:rsid w:val="008B2D34"/>
    <w:rsid w:val="008B46F5"/>
    <w:rsid w:val="008B4A0F"/>
    <w:rsid w:val="008B4CF8"/>
    <w:rsid w:val="008B51FB"/>
    <w:rsid w:val="008B534D"/>
    <w:rsid w:val="008B5700"/>
    <w:rsid w:val="008B5D15"/>
    <w:rsid w:val="008B7360"/>
    <w:rsid w:val="008B7FC8"/>
    <w:rsid w:val="008C0D88"/>
    <w:rsid w:val="008C1D6F"/>
    <w:rsid w:val="008C21BA"/>
    <w:rsid w:val="008C30D9"/>
    <w:rsid w:val="008C36FC"/>
    <w:rsid w:val="008C4A26"/>
    <w:rsid w:val="008C5441"/>
    <w:rsid w:val="008C55BD"/>
    <w:rsid w:val="008C56A0"/>
    <w:rsid w:val="008C57B1"/>
    <w:rsid w:val="008C5D1C"/>
    <w:rsid w:val="008C6101"/>
    <w:rsid w:val="008C6A6B"/>
    <w:rsid w:val="008C77FA"/>
    <w:rsid w:val="008C7AC5"/>
    <w:rsid w:val="008C7D86"/>
    <w:rsid w:val="008D0413"/>
    <w:rsid w:val="008D0DAB"/>
    <w:rsid w:val="008D0E17"/>
    <w:rsid w:val="008D0F65"/>
    <w:rsid w:val="008D1547"/>
    <w:rsid w:val="008D1EFD"/>
    <w:rsid w:val="008D28D6"/>
    <w:rsid w:val="008D34A9"/>
    <w:rsid w:val="008D40C7"/>
    <w:rsid w:val="008D40E3"/>
    <w:rsid w:val="008D5C46"/>
    <w:rsid w:val="008D7403"/>
    <w:rsid w:val="008D7754"/>
    <w:rsid w:val="008D7A06"/>
    <w:rsid w:val="008D7D09"/>
    <w:rsid w:val="008E1188"/>
    <w:rsid w:val="008E1770"/>
    <w:rsid w:val="008E25A0"/>
    <w:rsid w:val="008E3B39"/>
    <w:rsid w:val="008E3E7B"/>
    <w:rsid w:val="008E47EE"/>
    <w:rsid w:val="008E648D"/>
    <w:rsid w:val="008E7A83"/>
    <w:rsid w:val="008F02E6"/>
    <w:rsid w:val="008F06C1"/>
    <w:rsid w:val="008F07CF"/>
    <w:rsid w:val="008F0CB4"/>
    <w:rsid w:val="008F17AF"/>
    <w:rsid w:val="008F193F"/>
    <w:rsid w:val="008F1E6F"/>
    <w:rsid w:val="008F23EE"/>
    <w:rsid w:val="008F252D"/>
    <w:rsid w:val="008F27EF"/>
    <w:rsid w:val="008F2B39"/>
    <w:rsid w:val="008F5113"/>
    <w:rsid w:val="008F63D7"/>
    <w:rsid w:val="008F6D6C"/>
    <w:rsid w:val="008F75E5"/>
    <w:rsid w:val="00900946"/>
    <w:rsid w:val="00901247"/>
    <w:rsid w:val="00902DBA"/>
    <w:rsid w:val="00903B29"/>
    <w:rsid w:val="00903C2F"/>
    <w:rsid w:val="009045A0"/>
    <w:rsid w:val="00904DBA"/>
    <w:rsid w:val="009052BA"/>
    <w:rsid w:val="0090575C"/>
    <w:rsid w:val="0090576D"/>
    <w:rsid w:val="00905B01"/>
    <w:rsid w:val="00905C99"/>
    <w:rsid w:val="00905FFD"/>
    <w:rsid w:val="009070A3"/>
    <w:rsid w:val="009070E7"/>
    <w:rsid w:val="009076EB"/>
    <w:rsid w:val="009077B7"/>
    <w:rsid w:val="0090797D"/>
    <w:rsid w:val="00907A51"/>
    <w:rsid w:val="00907D54"/>
    <w:rsid w:val="00907DA4"/>
    <w:rsid w:val="009109A0"/>
    <w:rsid w:val="00910A99"/>
    <w:rsid w:val="00910D1C"/>
    <w:rsid w:val="00911FFE"/>
    <w:rsid w:val="00912132"/>
    <w:rsid w:val="00912A59"/>
    <w:rsid w:val="00913271"/>
    <w:rsid w:val="00913995"/>
    <w:rsid w:val="009148F9"/>
    <w:rsid w:val="00914A1B"/>
    <w:rsid w:val="00914A3F"/>
    <w:rsid w:val="009150D6"/>
    <w:rsid w:val="0091528E"/>
    <w:rsid w:val="009153B4"/>
    <w:rsid w:val="00915714"/>
    <w:rsid w:val="00915E11"/>
    <w:rsid w:val="00916895"/>
    <w:rsid w:val="00916A44"/>
    <w:rsid w:val="00916D60"/>
    <w:rsid w:val="00917EAB"/>
    <w:rsid w:val="00920157"/>
    <w:rsid w:val="00920920"/>
    <w:rsid w:val="0092108B"/>
    <w:rsid w:val="00921755"/>
    <w:rsid w:val="0092200A"/>
    <w:rsid w:val="009229B6"/>
    <w:rsid w:val="00922B2A"/>
    <w:rsid w:val="00923472"/>
    <w:rsid w:val="009235C2"/>
    <w:rsid w:val="009238E2"/>
    <w:rsid w:val="00923FE1"/>
    <w:rsid w:val="009269D2"/>
    <w:rsid w:val="00926E05"/>
    <w:rsid w:val="00927822"/>
    <w:rsid w:val="00930380"/>
    <w:rsid w:val="0093109C"/>
    <w:rsid w:val="009313D6"/>
    <w:rsid w:val="0093242C"/>
    <w:rsid w:val="009327CF"/>
    <w:rsid w:val="009331C6"/>
    <w:rsid w:val="00933222"/>
    <w:rsid w:val="0093432A"/>
    <w:rsid w:val="0093570D"/>
    <w:rsid w:val="00935721"/>
    <w:rsid w:val="00935C3D"/>
    <w:rsid w:val="009360C4"/>
    <w:rsid w:val="009372A8"/>
    <w:rsid w:val="0093785F"/>
    <w:rsid w:val="00937880"/>
    <w:rsid w:val="009408D2"/>
    <w:rsid w:val="00940971"/>
    <w:rsid w:val="00940975"/>
    <w:rsid w:val="0094141F"/>
    <w:rsid w:val="0094149C"/>
    <w:rsid w:val="00941EC4"/>
    <w:rsid w:val="00942F53"/>
    <w:rsid w:val="0094525B"/>
    <w:rsid w:val="00946DC3"/>
    <w:rsid w:val="00946E16"/>
    <w:rsid w:val="0094756D"/>
    <w:rsid w:val="009509FB"/>
    <w:rsid w:val="00950D43"/>
    <w:rsid w:val="00950EA2"/>
    <w:rsid w:val="00950FF5"/>
    <w:rsid w:val="0095101B"/>
    <w:rsid w:val="00951465"/>
    <w:rsid w:val="009527BE"/>
    <w:rsid w:val="00952E31"/>
    <w:rsid w:val="00954A71"/>
    <w:rsid w:val="0095502B"/>
    <w:rsid w:val="00955838"/>
    <w:rsid w:val="00955D5B"/>
    <w:rsid w:val="00957226"/>
    <w:rsid w:val="00960279"/>
    <w:rsid w:val="00961BEA"/>
    <w:rsid w:val="009637A8"/>
    <w:rsid w:val="009642CE"/>
    <w:rsid w:val="00964E0A"/>
    <w:rsid w:val="00965CA5"/>
    <w:rsid w:val="00966BD8"/>
    <w:rsid w:val="009707C1"/>
    <w:rsid w:val="009726C9"/>
    <w:rsid w:val="009729BC"/>
    <w:rsid w:val="00973854"/>
    <w:rsid w:val="00973A0E"/>
    <w:rsid w:val="0097462F"/>
    <w:rsid w:val="009756BF"/>
    <w:rsid w:val="009759DC"/>
    <w:rsid w:val="00975C3A"/>
    <w:rsid w:val="0097622B"/>
    <w:rsid w:val="00976375"/>
    <w:rsid w:val="00976436"/>
    <w:rsid w:val="00976A6E"/>
    <w:rsid w:val="00976F64"/>
    <w:rsid w:val="00976FA9"/>
    <w:rsid w:val="009801ED"/>
    <w:rsid w:val="00980D8F"/>
    <w:rsid w:val="00981150"/>
    <w:rsid w:val="00981E5A"/>
    <w:rsid w:val="00982600"/>
    <w:rsid w:val="00983424"/>
    <w:rsid w:val="0098444C"/>
    <w:rsid w:val="00984532"/>
    <w:rsid w:val="00984AD0"/>
    <w:rsid w:val="00985092"/>
    <w:rsid w:val="0098603A"/>
    <w:rsid w:val="009863E2"/>
    <w:rsid w:val="00987AC1"/>
    <w:rsid w:val="009905EF"/>
    <w:rsid w:val="00990831"/>
    <w:rsid w:val="0099091E"/>
    <w:rsid w:val="00990D76"/>
    <w:rsid w:val="00991606"/>
    <w:rsid w:val="009918D3"/>
    <w:rsid w:val="00991FBB"/>
    <w:rsid w:val="0099284C"/>
    <w:rsid w:val="0099365F"/>
    <w:rsid w:val="00994050"/>
    <w:rsid w:val="009943A5"/>
    <w:rsid w:val="00994529"/>
    <w:rsid w:val="0099468B"/>
    <w:rsid w:val="009954F9"/>
    <w:rsid w:val="0099556F"/>
    <w:rsid w:val="00996A0B"/>
    <w:rsid w:val="00997162"/>
    <w:rsid w:val="009A0B5F"/>
    <w:rsid w:val="009A228A"/>
    <w:rsid w:val="009A3626"/>
    <w:rsid w:val="009A4862"/>
    <w:rsid w:val="009A6EBE"/>
    <w:rsid w:val="009A7254"/>
    <w:rsid w:val="009A7729"/>
    <w:rsid w:val="009B0497"/>
    <w:rsid w:val="009B0FF2"/>
    <w:rsid w:val="009B1F29"/>
    <w:rsid w:val="009B237A"/>
    <w:rsid w:val="009B2A59"/>
    <w:rsid w:val="009B305D"/>
    <w:rsid w:val="009B3894"/>
    <w:rsid w:val="009B59D4"/>
    <w:rsid w:val="009B604B"/>
    <w:rsid w:val="009B763D"/>
    <w:rsid w:val="009B7E5B"/>
    <w:rsid w:val="009C03F7"/>
    <w:rsid w:val="009C079C"/>
    <w:rsid w:val="009C1CAD"/>
    <w:rsid w:val="009C21BF"/>
    <w:rsid w:val="009C24C5"/>
    <w:rsid w:val="009C252D"/>
    <w:rsid w:val="009C2690"/>
    <w:rsid w:val="009C3247"/>
    <w:rsid w:val="009C33A5"/>
    <w:rsid w:val="009C3699"/>
    <w:rsid w:val="009C4082"/>
    <w:rsid w:val="009C4B23"/>
    <w:rsid w:val="009C4B8B"/>
    <w:rsid w:val="009C5312"/>
    <w:rsid w:val="009C6878"/>
    <w:rsid w:val="009C7522"/>
    <w:rsid w:val="009C7E11"/>
    <w:rsid w:val="009C7F9A"/>
    <w:rsid w:val="009D022A"/>
    <w:rsid w:val="009D0DC6"/>
    <w:rsid w:val="009D20CD"/>
    <w:rsid w:val="009D22A3"/>
    <w:rsid w:val="009D26B8"/>
    <w:rsid w:val="009D26CF"/>
    <w:rsid w:val="009D355B"/>
    <w:rsid w:val="009D35C5"/>
    <w:rsid w:val="009D3780"/>
    <w:rsid w:val="009D3F20"/>
    <w:rsid w:val="009D4459"/>
    <w:rsid w:val="009D494D"/>
    <w:rsid w:val="009D555C"/>
    <w:rsid w:val="009D57E6"/>
    <w:rsid w:val="009D7293"/>
    <w:rsid w:val="009D750A"/>
    <w:rsid w:val="009E03D2"/>
    <w:rsid w:val="009E0F4A"/>
    <w:rsid w:val="009E1643"/>
    <w:rsid w:val="009E1A04"/>
    <w:rsid w:val="009E231F"/>
    <w:rsid w:val="009E25DC"/>
    <w:rsid w:val="009E2876"/>
    <w:rsid w:val="009E2CD0"/>
    <w:rsid w:val="009E3C4E"/>
    <w:rsid w:val="009E43B8"/>
    <w:rsid w:val="009E513A"/>
    <w:rsid w:val="009E5897"/>
    <w:rsid w:val="009E6410"/>
    <w:rsid w:val="009E6B61"/>
    <w:rsid w:val="009E7E00"/>
    <w:rsid w:val="009F0068"/>
    <w:rsid w:val="009F00E9"/>
    <w:rsid w:val="009F0936"/>
    <w:rsid w:val="009F0B24"/>
    <w:rsid w:val="009F10F7"/>
    <w:rsid w:val="009F124A"/>
    <w:rsid w:val="009F132F"/>
    <w:rsid w:val="009F145F"/>
    <w:rsid w:val="009F1514"/>
    <w:rsid w:val="009F16F3"/>
    <w:rsid w:val="009F1823"/>
    <w:rsid w:val="009F3305"/>
    <w:rsid w:val="009F3802"/>
    <w:rsid w:val="009F3DB1"/>
    <w:rsid w:val="009F48DA"/>
    <w:rsid w:val="009F4BAE"/>
    <w:rsid w:val="009F60E9"/>
    <w:rsid w:val="009F6768"/>
    <w:rsid w:val="00A003F7"/>
    <w:rsid w:val="00A006E3"/>
    <w:rsid w:val="00A01D35"/>
    <w:rsid w:val="00A02221"/>
    <w:rsid w:val="00A02533"/>
    <w:rsid w:val="00A039F7"/>
    <w:rsid w:val="00A0422E"/>
    <w:rsid w:val="00A05786"/>
    <w:rsid w:val="00A05D00"/>
    <w:rsid w:val="00A05DFD"/>
    <w:rsid w:val="00A06ED4"/>
    <w:rsid w:val="00A076D7"/>
    <w:rsid w:val="00A1073E"/>
    <w:rsid w:val="00A10DAD"/>
    <w:rsid w:val="00A10F63"/>
    <w:rsid w:val="00A13FB4"/>
    <w:rsid w:val="00A14FB0"/>
    <w:rsid w:val="00A15820"/>
    <w:rsid w:val="00A15A17"/>
    <w:rsid w:val="00A16095"/>
    <w:rsid w:val="00A176BC"/>
    <w:rsid w:val="00A205A7"/>
    <w:rsid w:val="00A20AF2"/>
    <w:rsid w:val="00A217B5"/>
    <w:rsid w:val="00A219E1"/>
    <w:rsid w:val="00A21B97"/>
    <w:rsid w:val="00A2309B"/>
    <w:rsid w:val="00A237E2"/>
    <w:rsid w:val="00A2587B"/>
    <w:rsid w:val="00A2587E"/>
    <w:rsid w:val="00A25B3D"/>
    <w:rsid w:val="00A25C1B"/>
    <w:rsid w:val="00A25EA7"/>
    <w:rsid w:val="00A26ED7"/>
    <w:rsid w:val="00A273D8"/>
    <w:rsid w:val="00A3108F"/>
    <w:rsid w:val="00A31157"/>
    <w:rsid w:val="00A32EFB"/>
    <w:rsid w:val="00A33242"/>
    <w:rsid w:val="00A33695"/>
    <w:rsid w:val="00A33B1D"/>
    <w:rsid w:val="00A345D5"/>
    <w:rsid w:val="00A36053"/>
    <w:rsid w:val="00A36898"/>
    <w:rsid w:val="00A3696B"/>
    <w:rsid w:val="00A37827"/>
    <w:rsid w:val="00A37F0E"/>
    <w:rsid w:val="00A40311"/>
    <w:rsid w:val="00A40B04"/>
    <w:rsid w:val="00A40D59"/>
    <w:rsid w:val="00A413AA"/>
    <w:rsid w:val="00A4229B"/>
    <w:rsid w:val="00A4395C"/>
    <w:rsid w:val="00A44A99"/>
    <w:rsid w:val="00A44C35"/>
    <w:rsid w:val="00A44EB0"/>
    <w:rsid w:val="00A454B8"/>
    <w:rsid w:val="00A45B4B"/>
    <w:rsid w:val="00A45E70"/>
    <w:rsid w:val="00A4710A"/>
    <w:rsid w:val="00A472BF"/>
    <w:rsid w:val="00A474B4"/>
    <w:rsid w:val="00A50447"/>
    <w:rsid w:val="00A50EBE"/>
    <w:rsid w:val="00A50FD8"/>
    <w:rsid w:val="00A51062"/>
    <w:rsid w:val="00A511CF"/>
    <w:rsid w:val="00A52700"/>
    <w:rsid w:val="00A5285C"/>
    <w:rsid w:val="00A52C73"/>
    <w:rsid w:val="00A5402D"/>
    <w:rsid w:val="00A563C6"/>
    <w:rsid w:val="00A56DE7"/>
    <w:rsid w:val="00A5773E"/>
    <w:rsid w:val="00A57CB5"/>
    <w:rsid w:val="00A57CC4"/>
    <w:rsid w:val="00A6004A"/>
    <w:rsid w:val="00A613CA"/>
    <w:rsid w:val="00A61828"/>
    <w:rsid w:val="00A62598"/>
    <w:rsid w:val="00A642B1"/>
    <w:rsid w:val="00A64905"/>
    <w:rsid w:val="00A65075"/>
    <w:rsid w:val="00A6597B"/>
    <w:rsid w:val="00A66616"/>
    <w:rsid w:val="00A66AB8"/>
    <w:rsid w:val="00A66E4F"/>
    <w:rsid w:val="00A67A15"/>
    <w:rsid w:val="00A70BC8"/>
    <w:rsid w:val="00A70C30"/>
    <w:rsid w:val="00A70F3E"/>
    <w:rsid w:val="00A7318E"/>
    <w:rsid w:val="00A7582C"/>
    <w:rsid w:val="00A7600D"/>
    <w:rsid w:val="00A76B32"/>
    <w:rsid w:val="00A80A21"/>
    <w:rsid w:val="00A80F32"/>
    <w:rsid w:val="00A813AD"/>
    <w:rsid w:val="00A81490"/>
    <w:rsid w:val="00A817D5"/>
    <w:rsid w:val="00A81EFF"/>
    <w:rsid w:val="00A822D9"/>
    <w:rsid w:val="00A82D97"/>
    <w:rsid w:val="00A82FC3"/>
    <w:rsid w:val="00A83042"/>
    <w:rsid w:val="00A83570"/>
    <w:rsid w:val="00A84370"/>
    <w:rsid w:val="00A8448D"/>
    <w:rsid w:val="00A84E63"/>
    <w:rsid w:val="00A8593A"/>
    <w:rsid w:val="00A8630B"/>
    <w:rsid w:val="00A86969"/>
    <w:rsid w:val="00A90C5C"/>
    <w:rsid w:val="00A91185"/>
    <w:rsid w:val="00A91197"/>
    <w:rsid w:val="00A918FF"/>
    <w:rsid w:val="00A91A11"/>
    <w:rsid w:val="00A91DBF"/>
    <w:rsid w:val="00A92117"/>
    <w:rsid w:val="00A92BC7"/>
    <w:rsid w:val="00A93214"/>
    <w:rsid w:val="00A942DA"/>
    <w:rsid w:val="00A950E7"/>
    <w:rsid w:val="00A966A9"/>
    <w:rsid w:val="00A9764F"/>
    <w:rsid w:val="00A97B23"/>
    <w:rsid w:val="00A97D64"/>
    <w:rsid w:val="00AA0772"/>
    <w:rsid w:val="00AA11BD"/>
    <w:rsid w:val="00AA2456"/>
    <w:rsid w:val="00AA2FE3"/>
    <w:rsid w:val="00AA3437"/>
    <w:rsid w:val="00AA435E"/>
    <w:rsid w:val="00AA4A73"/>
    <w:rsid w:val="00AA4D2C"/>
    <w:rsid w:val="00AA4E7F"/>
    <w:rsid w:val="00AA638B"/>
    <w:rsid w:val="00AA70A5"/>
    <w:rsid w:val="00AA738A"/>
    <w:rsid w:val="00AA7FB6"/>
    <w:rsid w:val="00AB06D2"/>
    <w:rsid w:val="00AB0C6C"/>
    <w:rsid w:val="00AB11FC"/>
    <w:rsid w:val="00AB1A99"/>
    <w:rsid w:val="00AB25CC"/>
    <w:rsid w:val="00AB321F"/>
    <w:rsid w:val="00AB3265"/>
    <w:rsid w:val="00AB36EE"/>
    <w:rsid w:val="00AB5095"/>
    <w:rsid w:val="00AB593A"/>
    <w:rsid w:val="00AB7647"/>
    <w:rsid w:val="00AB7D33"/>
    <w:rsid w:val="00AB7E39"/>
    <w:rsid w:val="00AC1624"/>
    <w:rsid w:val="00AC21C0"/>
    <w:rsid w:val="00AC3468"/>
    <w:rsid w:val="00AC350E"/>
    <w:rsid w:val="00AC462A"/>
    <w:rsid w:val="00AC4C43"/>
    <w:rsid w:val="00AC53E7"/>
    <w:rsid w:val="00AC5468"/>
    <w:rsid w:val="00AC6229"/>
    <w:rsid w:val="00AC6E5D"/>
    <w:rsid w:val="00AD25E7"/>
    <w:rsid w:val="00AD298C"/>
    <w:rsid w:val="00AD2DC9"/>
    <w:rsid w:val="00AD313D"/>
    <w:rsid w:val="00AD3420"/>
    <w:rsid w:val="00AD3750"/>
    <w:rsid w:val="00AD3F84"/>
    <w:rsid w:val="00AD4A35"/>
    <w:rsid w:val="00AE157E"/>
    <w:rsid w:val="00AE16DF"/>
    <w:rsid w:val="00AE1783"/>
    <w:rsid w:val="00AE1AED"/>
    <w:rsid w:val="00AE3947"/>
    <w:rsid w:val="00AE4165"/>
    <w:rsid w:val="00AE46DE"/>
    <w:rsid w:val="00AE51E0"/>
    <w:rsid w:val="00AE56C2"/>
    <w:rsid w:val="00AE6398"/>
    <w:rsid w:val="00AE6DD8"/>
    <w:rsid w:val="00AE7362"/>
    <w:rsid w:val="00AE7DAC"/>
    <w:rsid w:val="00AF0697"/>
    <w:rsid w:val="00AF06B8"/>
    <w:rsid w:val="00AF2171"/>
    <w:rsid w:val="00AF3B8A"/>
    <w:rsid w:val="00AF3D80"/>
    <w:rsid w:val="00AF3DC8"/>
    <w:rsid w:val="00AF3F36"/>
    <w:rsid w:val="00AF3F73"/>
    <w:rsid w:val="00AF412C"/>
    <w:rsid w:val="00AF42D2"/>
    <w:rsid w:val="00AF622A"/>
    <w:rsid w:val="00AF788D"/>
    <w:rsid w:val="00AF7FA5"/>
    <w:rsid w:val="00B01161"/>
    <w:rsid w:val="00B011F7"/>
    <w:rsid w:val="00B0148C"/>
    <w:rsid w:val="00B0157A"/>
    <w:rsid w:val="00B023FE"/>
    <w:rsid w:val="00B02A39"/>
    <w:rsid w:val="00B02AFF"/>
    <w:rsid w:val="00B03538"/>
    <w:rsid w:val="00B03CE2"/>
    <w:rsid w:val="00B04F54"/>
    <w:rsid w:val="00B06DD8"/>
    <w:rsid w:val="00B1085A"/>
    <w:rsid w:val="00B10ABA"/>
    <w:rsid w:val="00B11792"/>
    <w:rsid w:val="00B12916"/>
    <w:rsid w:val="00B12DA0"/>
    <w:rsid w:val="00B1307A"/>
    <w:rsid w:val="00B13308"/>
    <w:rsid w:val="00B13315"/>
    <w:rsid w:val="00B133B8"/>
    <w:rsid w:val="00B14545"/>
    <w:rsid w:val="00B1764D"/>
    <w:rsid w:val="00B17776"/>
    <w:rsid w:val="00B17A8C"/>
    <w:rsid w:val="00B21A57"/>
    <w:rsid w:val="00B22163"/>
    <w:rsid w:val="00B22A32"/>
    <w:rsid w:val="00B22C3E"/>
    <w:rsid w:val="00B22EEE"/>
    <w:rsid w:val="00B255D4"/>
    <w:rsid w:val="00B25C6C"/>
    <w:rsid w:val="00B25E1A"/>
    <w:rsid w:val="00B26169"/>
    <w:rsid w:val="00B263D6"/>
    <w:rsid w:val="00B27741"/>
    <w:rsid w:val="00B27799"/>
    <w:rsid w:val="00B277A9"/>
    <w:rsid w:val="00B278F6"/>
    <w:rsid w:val="00B27A4F"/>
    <w:rsid w:val="00B300D2"/>
    <w:rsid w:val="00B30104"/>
    <w:rsid w:val="00B3149F"/>
    <w:rsid w:val="00B31898"/>
    <w:rsid w:val="00B32B54"/>
    <w:rsid w:val="00B34212"/>
    <w:rsid w:val="00B35501"/>
    <w:rsid w:val="00B359C2"/>
    <w:rsid w:val="00B35B6F"/>
    <w:rsid w:val="00B35E41"/>
    <w:rsid w:val="00B36557"/>
    <w:rsid w:val="00B36C4A"/>
    <w:rsid w:val="00B40267"/>
    <w:rsid w:val="00B40555"/>
    <w:rsid w:val="00B40E15"/>
    <w:rsid w:val="00B43766"/>
    <w:rsid w:val="00B43904"/>
    <w:rsid w:val="00B43A4D"/>
    <w:rsid w:val="00B43AF0"/>
    <w:rsid w:val="00B44246"/>
    <w:rsid w:val="00B445ED"/>
    <w:rsid w:val="00B45532"/>
    <w:rsid w:val="00B46386"/>
    <w:rsid w:val="00B4663B"/>
    <w:rsid w:val="00B47278"/>
    <w:rsid w:val="00B472B0"/>
    <w:rsid w:val="00B47FC3"/>
    <w:rsid w:val="00B513ED"/>
    <w:rsid w:val="00B51E3A"/>
    <w:rsid w:val="00B51F85"/>
    <w:rsid w:val="00B5328D"/>
    <w:rsid w:val="00B55547"/>
    <w:rsid w:val="00B556DA"/>
    <w:rsid w:val="00B5720B"/>
    <w:rsid w:val="00B57DB9"/>
    <w:rsid w:val="00B60AAC"/>
    <w:rsid w:val="00B60B4D"/>
    <w:rsid w:val="00B60D3F"/>
    <w:rsid w:val="00B614F4"/>
    <w:rsid w:val="00B61553"/>
    <w:rsid w:val="00B61A79"/>
    <w:rsid w:val="00B61C24"/>
    <w:rsid w:val="00B623E5"/>
    <w:rsid w:val="00B62D86"/>
    <w:rsid w:val="00B63196"/>
    <w:rsid w:val="00B64FEE"/>
    <w:rsid w:val="00B65361"/>
    <w:rsid w:val="00B65AD2"/>
    <w:rsid w:val="00B7006C"/>
    <w:rsid w:val="00B70841"/>
    <w:rsid w:val="00B70A3F"/>
    <w:rsid w:val="00B71045"/>
    <w:rsid w:val="00B71190"/>
    <w:rsid w:val="00B711EB"/>
    <w:rsid w:val="00B712F2"/>
    <w:rsid w:val="00B736FF"/>
    <w:rsid w:val="00B741A7"/>
    <w:rsid w:val="00B746B3"/>
    <w:rsid w:val="00B75606"/>
    <w:rsid w:val="00B75C78"/>
    <w:rsid w:val="00B7773B"/>
    <w:rsid w:val="00B77D20"/>
    <w:rsid w:val="00B808F4"/>
    <w:rsid w:val="00B810C1"/>
    <w:rsid w:val="00B810C4"/>
    <w:rsid w:val="00B81F97"/>
    <w:rsid w:val="00B824F7"/>
    <w:rsid w:val="00B82ACD"/>
    <w:rsid w:val="00B82F27"/>
    <w:rsid w:val="00B837D2"/>
    <w:rsid w:val="00B8397E"/>
    <w:rsid w:val="00B844B5"/>
    <w:rsid w:val="00B85132"/>
    <w:rsid w:val="00B853E2"/>
    <w:rsid w:val="00B85817"/>
    <w:rsid w:val="00B85FE4"/>
    <w:rsid w:val="00B8738B"/>
    <w:rsid w:val="00B87997"/>
    <w:rsid w:val="00B90380"/>
    <w:rsid w:val="00B904BF"/>
    <w:rsid w:val="00B913C6"/>
    <w:rsid w:val="00B9172C"/>
    <w:rsid w:val="00B9198A"/>
    <w:rsid w:val="00B9262F"/>
    <w:rsid w:val="00B9282A"/>
    <w:rsid w:val="00B928AC"/>
    <w:rsid w:val="00B9386E"/>
    <w:rsid w:val="00B93C70"/>
    <w:rsid w:val="00B93FB2"/>
    <w:rsid w:val="00B9497C"/>
    <w:rsid w:val="00B95262"/>
    <w:rsid w:val="00B95978"/>
    <w:rsid w:val="00B96345"/>
    <w:rsid w:val="00B96838"/>
    <w:rsid w:val="00B97A16"/>
    <w:rsid w:val="00B97EE7"/>
    <w:rsid w:val="00BA01F1"/>
    <w:rsid w:val="00BA0CC7"/>
    <w:rsid w:val="00BA1268"/>
    <w:rsid w:val="00BA1696"/>
    <w:rsid w:val="00BA1697"/>
    <w:rsid w:val="00BA2191"/>
    <w:rsid w:val="00BA320A"/>
    <w:rsid w:val="00BA4775"/>
    <w:rsid w:val="00BA4779"/>
    <w:rsid w:val="00BA48AF"/>
    <w:rsid w:val="00BA50E3"/>
    <w:rsid w:val="00BA5B6D"/>
    <w:rsid w:val="00BA7595"/>
    <w:rsid w:val="00BA7B63"/>
    <w:rsid w:val="00BA7B69"/>
    <w:rsid w:val="00BB05E2"/>
    <w:rsid w:val="00BB142C"/>
    <w:rsid w:val="00BB143C"/>
    <w:rsid w:val="00BB19D9"/>
    <w:rsid w:val="00BB2348"/>
    <w:rsid w:val="00BB241F"/>
    <w:rsid w:val="00BB2822"/>
    <w:rsid w:val="00BB28FE"/>
    <w:rsid w:val="00BB2A42"/>
    <w:rsid w:val="00BB2B87"/>
    <w:rsid w:val="00BB2F9E"/>
    <w:rsid w:val="00BB33BE"/>
    <w:rsid w:val="00BB40A4"/>
    <w:rsid w:val="00BB487E"/>
    <w:rsid w:val="00BB50F3"/>
    <w:rsid w:val="00BB52F5"/>
    <w:rsid w:val="00BB59E6"/>
    <w:rsid w:val="00BB5D95"/>
    <w:rsid w:val="00BB641F"/>
    <w:rsid w:val="00BB7865"/>
    <w:rsid w:val="00BC1FCE"/>
    <w:rsid w:val="00BC209E"/>
    <w:rsid w:val="00BC284C"/>
    <w:rsid w:val="00BC3259"/>
    <w:rsid w:val="00BC3797"/>
    <w:rsid w:val="00BC3DBE"/>
    <w:rsid w:val="00BC3E22"/>
    <w:rsid w:val="00BC43A5"/>
    <w:rsid w:val="00BC482C"/>
    <w:rsid w:val="00BC485A"/>
    <w:rsid w:val="00BC53A9"/>
    <w:rsid w:val="00BC5514"/>
    <w:rsid w:val="00BC55B3"/>
    <w:rsid w:val="00BC64A2"/>
    <w:rsid w:val="00BC792C"/>
    <w:rsid w:val="00BD05B6"/>
    <w:rsid w:val="00BD0B38"/>
    <w:rsid w:val="00BD1D6A"/>
    <w:rsid w:val="00BD2249"/>
    <w:rsid w:val="00BD2714"/>
    <w:rsid w:val="00BD3EC6"/>
    <w:rsid w:val="00BD4093"/>
    <w:rsid w:val="00BD4966"/>
    <w:rsid w:val="00BD4D65"/>
    <w:rsid w:val="00BD50D8"/>
    <w:rsid w:val="00BD7558"/>
    <w:rsid w:val="00BD7769"/>
    <w:rsid w:val="00BD79DE"/>
    <w:rsid w:val="00BD7A9F"/>
    <w:rsid w:val="00BD7C69"/>
    <w:rsid w:val="00BE0080"/>
    <w:rsid w:val="00BE01CD"/>
    <w:rsid w:val="00BE0CC8"/>
    <w:rsid w:val="00BE198D"/>
    <w:rsid w:val="00BE1A4D"/>
    <w:rsid w:val="00BE1CC0"/>
    <w:rsid w:val="00BE2DF8"/>
    <w:rsid w:val="00BE32BE"/>
    <w:rsid w:val="00BE34AF"/>
    <w:rsid w:val="00BE3778"/>
    <w:rsid w:val="00BE3E78"/>
    <w:rsid w:val="00BE47CF"/>
    <w:rsid w:val="00BE4887"/>
    <w:rsid w:val="00BE5601"/>
    <w:rsid w:val="00BE64DF"/>
    <w:rsid w:val="00BE6F90"/>
    <w:rsid w:val="00BF0594"/>
    <w:rsid w:val="00BF0890"/>
    <w:rsid w:val="00BF099A"/>
    <w:rsid w:val="00BF179E"/>
    <w:rsid w:val="00BF3AAC"/>
    <w:rsid w:val="00BF494D"/>
    <w:rsid w:val="00BF54AA"/>
    <w:rsid w:val="00BF593C"/>
    <w:rsid w:val="00BF6155"/>
    <w:rsid w:val="00BF6314"/>
    <w:rsid w:val="00BF6686"/>
    <w:rsid w:val="00BF76D3"/>
    <w:rsid w:val="00BF7932"/>
    <w:rsid w:val="00BF7B79"/>
    <w:rsid w:val="00BF7D44"/>
    <w:rsid w:val="00BF7E82"/>
    <w:rsid w:val="00C00B18"/>
    <w:rsid w:val="00C0126E"/>
    <w:rsid w:val="00C01BEC"/>
    <w:rsid w:val="00C0238F"/>
    <w:rsid w:val="00C02A04"/>
    <w:rsid w:val="00C0374E"/>
    <w:rsid w:val="00C049FB"/>
    <w:rsid w:val="00C063E7"/>
    <w:rsid w:val="00C07C69"/>
    <w:rsid w:val="00C07ED4"/>
    <w:rsid w:val="00C1006B"/>
    <w:rsid w:val="00C10DAD"/>
    <w:rsid w:val="00C117AA"/>
    <w:rsid w:val="00C12420"/>
    <w:rsid w:val="00C14A77"/>
    <w:rsid w:val="00C1552A"/>
    <w:rsid w:val="00C1564D"/>
    <w:rsid w:val="00C15A45"/>
    <w:rsid w:val="00C15B45"/>
    <w:rsid w:val="00C15E03"/>
    <w:rsid w:val="00C165DB"/>
    <w:rsid w:val="00C16A3C"/>
    <w:rsid w:val="00C17F63"/>
    <w:rsid w:val="00C20923"/>
    <w:rsid w:val="00C21032"/>
    <w:rsid w:val="00C22276"/>
    <w:rsid w:val="00C2227D"/>
    <w:rsid w:val="00C2254C"/>
    <w:rsid w:val="00C226E5"/>
    <w:rsid w:val="00C22A4D"/>
    <w:rsid w:val="00C2363F"/>
    <w:rsid w:val="00C23A30"/>
    <w:rsid w:val="00C23ED6"/>
    <w:rsid w:val="00C259F9"/>
    <w:rsid w:val="00C2651A"/>
    <w:rsid w:val="00C27517"/>
    <w:rsid w:val="00C27E81"/>
    <w:rsid w:val="00C306C3"/>
    <w:rsid w:val="00C312ED"/>
    <w:rsid w:val="00C3140F"/>
    <w:rsid w:val="00C3187C"/>
    <w:rsid w:val="00C31F1D"/>
    <w:rsid w:val="00C325CE"/>
    <w:rsid w:val="00C32F2B"/>
    <w:rsid w:val="00C3336B"/>
    <w:rsid w:val="00C33A9E"/>
    <w:rsid w:val="00C33B8A"/>
    <w:rsid w:val="00C33F51"/>
    <w:rsid w:val="00C34170"/>
    <w:rsid w:val="00C345B9"/>
    <w:rsid w:val="00C36E95"/>
    <w:rsid w:val="00C37BBB"/>
    <w:rsid w:val="00C40558"/>
    <w:rsid w:val="00C41283"/>
    <w:rsid w:val="00C41721"/>
    <w:rsid w:val="00C426A7"/>
    <w:rsid w:val="00C42F4F"/>
    <w:rsid w:val="00C4374C"/>
    <w:rsid w:val="00C43768"/>
    <w:rsid w:val="00C43BBE"/>
    <w:rsid w:val="00C449BD"/>
    <w:rsid w:val="00C44FC3"/>
    <w:rsid w:val="00C4554D"/>
    <w:rsid w:val="00C46D8A"/>
    <w:rsid w:val="00C46E26"/>
    <w:rsid w:val="00C46FED"/>
    <w:rsid w:val="00C46FF4"/>
    <w:rsid w:val="00C47ABD"/>
    <w:rsid w:val="00C47DD8"/>
    <w:rsid w:val="00C501C1"/>
    <w:rsid w:val="00C50E7A"/>
    <w:rsid w:val="00C50F0B"/>
    <w:rsid w:val="00C5107B"/>
    <w:rsid w:val="00C513A5"/>
    <w:rsid w:val="00C519EA"/>
    <w:rsid w:val="00C51F09"/>
    <w:rsid w:val="00C5280E"/>
    <w:rsid w:val="00C53C4A"/>
    <w:rsid w:val="00C540A0"/>
    <w:rsid w:val="00C542B7"/>
    <w:rsid w:val="00C55849"/>
    <w:rsid w:val="00C56185"/>
    <w:rsid w:val="00C56A7F"/>
    <w:rsid w:val="00C56C4A"/>
    <w:rsid w:val="00C56EE1"/>
    <w:rsid w:val="00C608D0"/>
    <w:rsid w:val="00C60AF0"/>
    <w:rsid w:val="00C6192D"/>
    <w:rsid w:val="00C61B29"/>
    <w:rsid w:val="00C6381E"/>
    <w:rsid w:val="00C63A1B"/>
    <w:rsid w:val="00C63FA4"/>
    <w:rsid w:val="00C641E7"/>
    <w:rsid w:val="00C6462B"/>
    <w:rsid w:val="00C64AE8"/>
    <w:rsid w:val="00C6502E"/>
    <w:rsid w:val="00C65122"/>
    <w:rsid w:val="00C66680"/>
    <w:rsid w:val="00C67485"/>
    <w:rsid w:val="00C71342"/>
    <w:rsid w:val="00C71D29"/>
    <w:rsid w:val="00C7302B"/>
    <w:rsid w:val="00C73184"/>
    <w:rsid w:val="00C73749"/>
    <w:rsid w:val="00C7499F"/>
    <w:rsid w:val="00C76A80"/>
    <w:rsid w:val="00C76FFC"/>
    <w:rsid w:val="00C77343"/>
    <w:rsid w:val="00C8058C"/>
    <w:rsid w:val="00C80659"/>
    <w:rsid w:val="00C80A6F"/>
    <w:rsid w:val="00C80C1C"/>
    <w:rsid w:val="00C810AF"/>
    <w:rsid w:val="00C81504"/>
    <w:rsid w:val="00C8154A"/>
    <w:rsid w:val="00C8206F"/>
    <w:rsid w:val="00C82508"/>
    <w:rsid w:val="00C905EA"/>
    <w:rsid w:val="00C907F8"/>
    <w:rsid w:val="00C923D7"/>
    <w:rsid w:val="00C92B5B"/>
    <w:rsid w:val="00C92B91"/>
    <w:rsid w:val="00C9365E"/>
    <w:rsid w:val="00C93B7D"/>
    <w:rsid w:val="00C94DFD"/>
    <w:rsid w:val="00C954DF"/>
    <w:rsid w:val="00C97E13"/>
    <w:rsid w:val="00C97F19"/>
    <w:rsid w:val="00CA01BC"/>
    <w:rsid w:val="00CA05DF"/>
    <w:rsid w:val="00CA0F20"/>
    <w:rsid w:val="00CA15C9"/>
    <w:rsid w:val="00CA16D5"/>
    <w:rsid w:val="00CA19F8"/>
    <w:rsid w:val="00CA287F"/>
    <w:rsid w:val="00CA28C7"/>
    <w:rsid w:val="00CA2B41"/>
    <w:rsid w:val="00CA2B9F"/>
    <w:rsid w:val="00CA3CC0"/>
    <w:rsid w:val="00CA4E6C"/>
    <w:rsid w:val="00CA5310"/>
    <w:rsid w:val="00CA6422"/>
    <w:rsid w:val="00CA7066"/>
    <w:rsid w:val="00CA7996"/>
    <w:rsid w:val="00CB0A6A"/>
    <w:rsid w:val="00CB273D"/>
    <w:rsid w:val="00CB2B89"/>
    <w:rsid w:val="00CB2CF8"/>
    <w:rsid w:val="00CB31FC"/>
    <w:rsid w:val="00CB3D5C"/>
    <w:rsid w:val="00CB60B6"/>
    <w:rsid w:val="00CB638D"/>
    <w:rsid w:val="00CB7866"/>
    <w:rsid w:val="00CB7AFA"/>
    <w:rsid w:val="00CB7DD7"/>
    <w:rsid w:val="00CB7ED6"/>
    <w:rsid w:val="00CC058E"/>
    <w:rsid w:val="00CC1D91"/>
    <w:rsid w:val="00CC3691"/>
    <w:rsid w:val="00CC415F"/>
    <w:rsid w:val="00CC48E2"/>
    <w:rsid w:val="00CC547C"/>
    <w:rsid w:val="00CC6FC4"/>
    <w:rsid w:val="00CC6FDF"/>
    <w:rsid w:val="00CD0035"/>
    <w:rsid w:val="00CD0056"/>
    <w:rsid w:val="00CD01A7"/>
    <w:rsid w:val="00CD0D88"/>
    <w:rsid w:val="00CD168E"/>
    <w:rsid w:val="00CD19A2"/>
    <w:rsid w:val="00CD19A5"/>
    <w:rsid w:val="00CD1DFD"/>
    <w:rsid w:val="00CD3009"/>
    <w:rsid w:val="00CD4930"/>
    <w:rsid w:val="00CD4AD0"/>
    <w:rsid w:val="00CD51C6"/>
    <w:rsid w:val="00CD593A"/>
    <w:rsid w:val="00CD63B9"/>
    <w:rsid w:val="00CE030F"/>
    <w:rsid w:val="00CE0662"/>
    <w:rsid w:val="00CE06A4"/>
    <w:rsid w:val="00CE0DDE"/>
    <w:rsid w:val="00CE0EBB"/>
    <w:rsid w:val="00CE15FA"/>
    <w:rsid w:val="00CE204A"/>
    <w:rsid w:val="00CE2B50"/>
    <w:rsid w:val="00CE3385"/>
    <w:rsid w:val="00CE428F"/>
    <w:rsid w:val="00CE46A1"/>
    <w:rsid w:val="00CE46A4"/>
    <w:rsid w:val="00CE55FA"/>
    <w:rsid w:val="00CE590A"/>
    <w:rsid w:val="00CE62D6"/>
    <w:rsid w:val="00CE6A81"/>
    <w:rsid w:val="00CE751B"/>
    <w:rsid w:val="00CF00B7"/>
    <w:rsid w:val="00CF0F27"/>
    <w:rsid w:val="00CF1506"/>
    <w:rsid w:val="00CF173E"/>
    <w:rsid w:val="00CF1CF0"/>
    <w:rsid w:val="00CF2434"/>
    <w:rsid w:val="00CF2951"/>
    <w:rsid w:val="00CF2A24"/>
    <w:rsid w:val="00CF322D"/>
    <w:rsid w:val="00CF4779"/>
    <w:rsid w:val="00CF50D9"/>
    <w:rsid w:val="00CF5604"/>
    <w:rsid w:val="00CF5994"/>
    <w:rsid w:val="00CF5E0F"/>
    <w:rsid w:val="00CF6259"/>
    <w:rsid w:val="00CF6549"/>
    <w:rsid w:val="00CF697F"/>
    <w:rsid w:val="00CF7F16"/>
    <w:rsid w:val="00D0009E"/>
    <w:rsid w:val="00D00E04"/>
    <w:rsid w:val="00D01235"/>
    <w:rsid w:val="00D01AB6"/>
    <w:rsid w:val="00D03582"/>
    <w:rsid w:val="00D03744"/>
    <w:rsid w:val="00D03B3F"/>
    <w:rsid w:val="00D0478F"/>
    <w:rsid w:val="00D04ED3"/>
    <w:rsid w:val="00D0543F"/>
    <w:rsid w:val="00D05BAA"/>
    <w:rsid w:val="00D05DA5"/>
    <w:rsid w:val="00D06BF6"/>
    <w:rsid w:val="00D0737E"/>
    <w:rsid w:val="00D0793E"/>
    <w:rsid w:val="00D10456"/>
    <w:rsid w:val="00D10976"/>
    <w:rsid w:val="00D10FA9"/>
    <w:rsid w:val="00D121E5"/>
    <w:rsid w:val="00D128B6"/>
    <w:rsid w:val="00D131D9"/>
    <w:rsid w:val="00D140D0"/>
    <w:rsid w:val="00D152EC"/>
    <w:rsid w:val="00D1582B"/>
    <w:rsid w:val="00D16AC9"/>
    <w:rsid w:val="00D16C90"/>
    <w:rsid w:val="00D16CFD"/>
    <w:rsid w:val="00D17301"/>
    <w:rsid w:val="00D20206"/>
    <w:rsid w:val="00D20934"/>
    <w:rsid w:val="00D20A1F"/>
    <w:rsid w:val="00D217DD"/>
    <w:rsid w:val="00D2181F"/>
    <w:rsid w:val="00D22BC7"/>
    <w:rsid w:val="00D23962"/>
    <w:rsid w:val="00D24098"/>
    <w:rsid w:val="00D24297"/>
    <w:rsid w:val="00D2451A"/>
    <w:rsid w:val="00D25399"/>
    <w:rsid w:val="00D25CD3"/>
    <w:rsid w:val="00D26409"/>
    <w:rsid w:val="00D275DD"/>
    <w:rsid w:val="00D30099"/>
    <w:rsid w:val="00D303BC"/>
    <w:rsid w:val="00D30936"/>
    <w:rsid w:val="00D3114C"/>
    <w:rsid w:val="00D32124"/>
    <w:rsid w:val="00D32A72"/>
    <w:rsid w:val="00D3494D"/>
    <w:rsid w:val="00D35194"/>
    <w:rsid w:val="00D35456"/>
    <w:rsid w:val="00D35D56"/>
    <w:rsid w:val="00D36704"/>
    <w:rsid w:val="00D36862"/>
    <w:rsid w:val="00D36A45"/>
    <w:rsid w:val="00D373AC"/>
    <w:rsid w:val="00D377C5"/>
    <w:rsid w:val="00D40BCE"/>
    <w:rsid w:val="00D43869"/>
    <w:rsid w:val="00D43ADD"/>
    <w:rsid w:val="00D44975"/>
    <w:rsid w:val="00D44FC6"/>
    <w:rsid w:val="00D45836"/>
    <w:rsid w:val="00D45C7D"/>
    <w:rsid w:val="00D4678E"/>
    <w:rsid w:val="00D47561"/>
    <w:rsid w:val="00D47656"/>
    <w:rsid w:val="00D506E7"/>
    <w:rsid w:val="00D508FA"/>
    <w:rsid w:val="00D5122C"/>
    <w:rsid w:val="00D51799"/>
    <w:rsid w:val="00D53383"/>
    <w:rsid w:val="00D53814"/>
    <w:rsid w:val="00D53E2E"/>
    <w:rsid w:val="00D5430B"/>
    <w:rsid w:val="00D54693"/>
    <w:rsid w:val="00D54F3B"/>
    <w:rsid w:val="00D56964"/>
    <w:rsid w:val="00D57050"/>
    <w:rsid w:val="00D57964"/>
    <w:rsid w:val="00D607C6"/>
    <w:rsid w:val="00D61D24"/>
    <w:rsid w:val="00D625D8"/>
    <w:rsid w:val="00D63723"/>
    <w:rsid w:val="00D64265"/>
    <w:rsid w:val="00D6495A"/>
    <w:rsid w:val="00D65BF2"/>
    <w:rsid w:val="00D66AE1"/>
    <w:rsid w:val="00D6795D"/>
    <w:rsid w:val="00D679F0"/>
    <w:rsid w:val="00D67CF6"/>
    <w:rsid w:val="00D67D17"/>
    <w:rsid w:val="00D70310"/>
    <w:rsid w:val="00D703BC"/>
    <w:rsid w:val="00D704A4"/>
    <w:rsid w:val="00D70DD8"/>
    <w:rsid w:val="00D71448"/>
    <w:rsid w:val="00D716AE"/>
    <w:rsid w:val="00D71D70"/>
    <w:rsid w:val="00D7230B"/>
    <w:rsid w:val="00D7267F"/>
    <w:rsid w:val="00D73613"/>
    <w:rsid w:val="00D73783"/>
    <w:rsid w:val="00D73A48"/>
    <w:rsid w:val="00D74D73"/>
    <w:rsid w:val="00D74FA1"/>
    <w:rsid w:val="00D7517D"/>
    <w:rsid w:val="00D75826"/>
    <w:rsid w:val="00D76478"/>
    <w:rsid w:val="00D7656C"/>
    <w:rsid w:val="00D76714"/>
    <w:rsid w:val="00D76987"/>
    <w:rsid w:val="00D76B73"/>
    <w:rsid w:val="00D806E4"/>
    <w:rsid w:val="00D80F0F"/>
    <w:rsid w:val="00D81DEF"/>
    <w:rsid w:val="00D81E77"/>
    <w:rsid w:val="00D82A36"/>
    <w:rsid w:val="00D8437F"/>
    <w:rsid w:val="00D849C9"/>
    <w:rsid w:val="00D86B01"/>
    <w:rsid w:val="00D873D9"/>
    <w:rsid w:val="00D87612"/>
    <w:rsid w:val="00D876BB"/>
    <w:rsid w:val="00D87778"/>
    <w:rsid w:val="00D912DE"/>
    <w:rsid w:val="00D918AB"/>
    <w:rsid w:val="00D91A50"/>
    <w:rsid w:val="00D9216E"/>
    <w:rsid w:val="00D932C7"/>
    <w:rsid w:val="00D940CC"/>
    <w:rsid w:val="00D963BA"/>
    <w:rsid w:val="00D966DA"/>
    <w:rsid w:val="00D9737C"/>
    <w:rsid w:val="00D97A77"/>
    <w:rsid w:val="00D97F90"/>
    <w:rsid w:val="00DA0E4F"/>
    <w:rsid w:val="00DA1557"/>
    <w:rsid w:val="00DA27D2"/>
    <w:rsid w:val="00DA3247"/>
    <w:rsid w:val="00DA3A73"/>
    <w:rsid w:val="00DA3A83"/>
    <w:rsid w:val="00DA3B65"/>
    <w:rsid w:val="00DA3C8F"/>
    <w:rsid w:val="00DA4344"/>
    <w:rsid w:val="00DA578A"/>
    <w:rsid w:val="00DA5BB5"/>
    <w:rsid w:val="00DA5EA7"/>
    <w:rsid w:val="00DA6BF5"/>
    <w:rsid w:val="00DA7C63"/>
    <w:rsid w:val="00DB07C1"/>
    <w:rsid w:val="00DB3B3C"/>
    <w:rsid w:val="00DB3F3B"/>
    <w:rsid w:val="00DB4594"/>
    <w:rsid w:val="00DB45D6"/>
    <w:rsid w:val="00DB4735"/>
    <w:rsid w:val="00DB49E4"/>
    <w:rsid w:val="00DB4E47"/>
    <w:rsid w:val="00DB4EBF"/>
    <w:rsid w:val="00DB51E9"/>
    <w:rsid w:val="00DB5E80"/>
    <w:rsid w:val="00DB636E"/>
    <w:rsid w:val="00DB77B1"/>
    <w:rsid w:val="00DB7A96"/>
    <w:rsid w:val="00DC1908"/>
    <w:rsid w:val="00DC1A77"/>
    <w:rsid w:val="00DC1EE7"/>
    <w:rsid w:val="00DC23E0"/>
    <w:rsid w:val="00DC2413"/>
    <w:rsid w:val="00DC309B"/>
    <w:rsid w:val="00DC472A"/>
    <w:rsid w:val="00DC4BDB"/>
    <w:rsid w:val="00DC4D24"/>
    <w:rsid w:val="00DC52EE"/>
    <w:rsid w:val="00DC6BA7"/>
    <w:rsid w:val="00DC7A7B"/>
    <w:rsid w:val="00DC7D11"/>
    <w:rsid w:val="00DD00F1"/>
    <w:rsid w:val="00DD0AC4"/>
    <w:rsid w:val="00DD1940"/>
    <w:rsid w:val="00DD1B9E"/>
    <w:rsid w:val="00DD273A"/>
    <w:rsid w:val="00DD2A12"/>
    <w:rsid w:val="00DD5F00"/>
    <w:rsid w:val="00DD660D"/>
    <w:rsid w:val="00DD69A9"/>
    <w:rsid w:val="00DD6B3F"/>
    <w:rsid w:val="00DD74A6"/>
    <w:rsid w:val="00DD771D"/>
    <w:rsid w:val="00DD79BA"/>
    <w:rsid w:val="00DE0120"/>
    <w:rsid w:val="00DE06FA"/>
    <w:rsid w:val="00DE14D0"/>
    <w:rsid w:val="00DE159E"/>
    <w:rsid w:val="00DE2DA7"/>
    <w:rsid w:val="00DE3DC8"/>
    <w:rsid w:val="00DE49EB"/>
    <w:rsid w:val="00DE4F1E"/>
    <w:rsid w:val="00DE5551"/>
    <w:rsid w:val="00DE5FCF"/>
    <w:rsid w:val="00DE633C"/>
    <w:rsid w:val="00DE6484"/>
    <w:rsid w:val="00DE68F8"/>
    <w:rsid w:val="00DE691C"/>
    <w:rsid w:val="00DE6AA2"/>
    <w:rsid w:val="00DE77D7"/>
    <w:rsid w:val="00DF0FCD"/>
    <w:rsid w:val="00DF15B8"/>
    <w:rsid w:val="00DF1935"/>
    <w:rsid w:val="00DF1F96"/>
    <w:rsid w:val="00DF2165"/>
    <w:rsid w:val="00DF2737"/>
    <w:rsid w:val="00DF27FD"/>
    <w:rsid w:val="00DF2E00"/>
    <w:rsid w:val="00DF303C"/>
    <w:rsid w:val="00DF33C5"/>
    <w:rsid w:val="00DF3714"/>
    <w:rsid w:val="00DF386A"/>
    <w:rsid w:val="00DF4366"/>
    <w:rsid w:val="00DF4AD7"/>
    <w:rsid w:val="00DF4BB1"/>
    <w:rsid w:val="00DF4EC3"/>
    <w:rsid w:val="00DF57D5"/>
    <w:rsid w:val="00DF615A"/>
    <w:rsid w:val="00DF65A3"/>
    <w:rsid w:val="00DF6872"/>
    <w:rsid w:val="00DF6909"/>
    <w:rsid w:val="00DF7141"/>
    <w:rsid w:val="00DF7D06"/>
    <w:rsid w:val="00E0029A"/>
    <w:rsid w:val="00E00962"/>
    <w:rsid w:val="00E020BD"/>
    <w:rsid w:val="00E021E0"/>
    <w:rsid w:val="00E024F0"/>
    <w:rsid w:val="00E029BB"/>
    <w:rsid w:val="00E02ECB"/>
    <w:rsid w:val="00E03D50"/>
    <w:rsid w:val="00E043F1"/>
    <w:rsid w:val="00E0494C"/>
    <w:rsid w:val="00E04983"/>
    <w:rsid w:val="00E05D98"/>
    <w:rsid w:val="00E061C6"/>
    <w:rsid w:val="00E06267"/>
    <w:rsid w:val="00E07EA7"/>
    <w:rsid w:val="00E10054"/>
    <w:rsid w:val="00E117D2"/>
    <w:rsid w:val="00E1184A"/>
    <w:rsid w:val="00E11FF6"/>
    <w:rsid w:val="00E128B5"/>
    <w:rsid w:val="00E1299D"/>
    <w:rsid w:val="00E13A6B"/>
    <w:rsid w:val="00E13D57"/>
    <w:rsid w:val="00E147EA"/>
    <w:rsid w:val="00E14D19"/>
    <w:rsid w:val="00E15191"/>
    <w:rsid w:val="00E15DFC"/>
    <w:rsid w:val="00E16382"/>
    <w:rsid w:val="00E16AA3"/>
    <w:rsid w:val="00E16E35"/>
    <w:rsid w:val="00E170E5"/>
    <w:rsid w:val="00E202BF"/>
    <w:rsid w:val="00E20A44"/>
    <w:rsid w:val="00E20E04"/>
    <w:rsid w:val="00E218AF"/>
    <w:rsid w:val="00E21962"/>
    <w:rsid w:val="00E22246"/>
    <w:rsid w:val="00E22C6D"/>
    <w:rsid w:val="00E23037"/>
    <w:rsid w:val="00E23204"/>
    <w:rsid w:val="00E23DD5"/>
    <w:rsid w:val="00E2416A"/>
    <w:rsid w:val="00E242C6"/>
    <w:rsid w:val="00E24A9A"/>
    <w:rsid w:val="00E25791"/>
    <w:rsid w:val="00E25A64"/>
    <w:rsid w:val="00E25FA6"/>
    <w:rsid w:val="00E261A3"/>
    <w:rsid w:val="00E262E3"/>
    <w:rsid w:val="00E27421"/>
    <w:rsid w:val="00E27D42"/>
    <w:rsid w:val="00E3066E"/>
    <w:rsid w:val="00E307CC"/>
    <w:rsid w:val="00E30D97"/>
    <w:rsid w:val="00E30DE7"/>
    <w:rsid w:val="00E31031"/>
    <w:rsid w:val="00E316DE"/>
    <w:rsid w:val="00E31E65"/>
    <w:rsid w:val="00E32389"/>
    <w:rsid w:val="00E323F4"/>
    <w:rsid w:val="00E33212"/>
    <w:rsid w:val="00E336C1"/>
    <w:rsid w:val="00E3389C"/>
    <w:rsid w:val="00E348EA"/>
    <w:rsid w:val="00E35B2C"/>
    <w:rsid w:val="00E35B5B"/>
    <w:rsid w:val="00E35DAE"/>
    <w:rsid w:val="00E35F19"/>
    <w:rsid w:val="00E36484"/>
    <w:rsid w:val="00E3690B"/>
    <w:rsid w:val="00E370CA"/>
    <w:rsid w:val="00E37495"/>
    <w:rsid w:val="00E4104F"/>
    <w:rsid w:val="00E414EB"/>
    <w:rsid w:val="00E4193A"/>
    <w:rsid w:val="00E41C48"/>
    <w:rsid w:val="00E42607"/>
    <w:rsid w:val="00E42C71"/>
    <w:rsid w:val="00E4316B"/>
    <w:rsid w:val="00E45DF5"/>
    <w:rsid w:val="00E4619A"/>
    <w:rsid w:val="00E46276"/>
    <w:rsid w:val="00E468CA"/>
    <w:rsid w:val="00E47E86"/>
    <w:rsid w:val="00E50BA8"/>
    <w:rsid w:val="00E50E8C"/>
    <w:rsid w:val="00E515DD"/>
    <w:rsid w:val="00E518A2"/>
    <w:rsid w:val="00E52656"/>
    <w:rsid w:val="00E537A9"/>
    <w:rsid w:val="00E53ECC"/>
    <w:rsid w:val="00E546B5"/>
    <w:rsid w:val="00E54AA6"/>
    <w:rsid w:val="00E57A94"/>
    <w:rsid w:val="00E60EB0"/>
    <w:rsid w:val="00E61739"/>
    <w:rsid w:val="00E61C87"/>
    <w:rsid w:val="00E61C93"/>
    <w:rsid w:val="00E627CB"/>
    <w:rsid w:val="00E62F36"/>
    <w:rsid w:val="00E63F27"/>
    <w:rsid w:val="00E64583"/>
    <w:rsid w:val="00E65117"/>
    <w:rsid w:val="00E654DB"/>
    <w:rsid w:val="00E65694"/>
    <w:rsid w:val="00E665B7"/>
    <w:rsid w:val="00E6667A"/>
    <w:rsid w:val="00E66C45"/>
    <w:rsid w:val="00E67250"/>
    <w:rsid w:val="00E67A22"/>
    <w:rsid w:val="00E7219A"/>
    <w:rsid w:val="00E72FAF"/>
    <w:rsid w:val="00E73020"/>
    <w:rsid w:val="00E73CF9"/>
    <w:rsid w:val="00E74596"/>
    <w:rsid w:val="00E74622"/>
    <w:rsid w:val="00E75932"/>
    <w:rsid w:val="00E76403"/>
    <w:rsid w:val="00E77EAA"/>
    <w:rsid w:val="00E80111"/>
    <w:rsid w:val="00E804F2"/>
    <w:rsid w:val="00E80D50"/>
    <w:rsid w:val="00E80E8D"/>
    <w:rsid w:val="00E821DE"/>
    <w:rsid w:val="00E82943"/>
    <w:rsid w:val="00E83B03"/>
    <w:rsid w:val="00E83D4C"/>
    <w:rsid w:val="00E845C9"/>
    <w:rsid w:val="00E84831"/>
    <w:rsid w:val="00E8528F"/>
    <w:rsid w:val="00E863DD"/>
    <w:rsid w:val="00E86FF8"/>
    <w:rsid w:val="00E901CC"/>
    <w:rsid w:val="00E9095A"/>
    <w:rsid w:val="00E911BB"/>
    <w:rsid w:val="00E92A26"/>
    <w:rsid w:val="00E92DD0"/>
    <w:rsid w:val="00E94E64"/>
    <w:rsid w:val="00E95311"/>
    <w:rsid w:val="00E957D1"/>
    <w:rsid w:val="00E96BD6"/>
    <w:rsid w:val="00E975B8"/>
    <w:rsid w:val="00EA0399"/>
    <w:rsid w:val="00EA0B8F"/>
    <w:rsid w:val="00EA0DBE"/>
    <w:rsid w:val="00EA17D4"/>
    <w:rsid w:val="00EA1CDE"/>
    <w:rsid w:val="00EA284C"/>
    <w:rsid w:val="00EA299A"/>
    <w:rsid w:val="00EA3080"/>
    <w:rsid w:val="00EA3708"/>
    <w:rsid w:val="00EA3748"/>
    <w:rsid w:val="00EA490F"/>
    <w:rsid w:val="00EA5540"/>
    <w:rsid w:val="00EA5CA0"/>
    <w:rsid w:val="00EA6134"/>
    <w:rsid w:val="00EB1193"/>
    <w:rsid w:val="00EB1542"/>
    <w:rsid w:val="00EB1FF1"/>
    <w:rsid w:val="00EB3E3E"/>
    <w:rsid w:val="00EB425C"/>
    <w:rsid w:val="00EB4EC3"/>
    <w:rsid w:val="00EB72DA"/>
    <w:rsid w:val="00EB75AC"/>
    <w:rsid w:val="00EB75AE"/>
    <w:rsid w:val="00EB7775"/>
    <w:rsid w:val="00EB779C"/>
    <w:rsid w:val="00EB7F3E"/>
    <w:rsid w:val="00EC29DE"/>
    <w:rsid w:val="00EC2D72"/>
    <w:rsid w:val="00EC3C83"/>
    <w:rsid w:val="00EC4015"/>
    <w:rsid w:val="00EC55D6"/>
    <w:rsid w:val="00EC5AC7"/>
    <w:rsid w:val="00EC5AEC"/>
    <w:rsid w:val="00EC6047"/>
    <w:rsid w:val="00EC6303"/>
    <w:rsid w:val="00EC63CA"/>
    <w:rsid w:val="00EC6663"/>
    <w:rsid w:val="00EC7ECA"/>
    <w:rsid w:val="00ED0468"/>
    <w:rsid w:val="00ED0611"/>
    <w:rsid w:val="00ED1017"/>
    <w:rsid w:val="00ED1F63"/>
    <w:rsid w:val="00ED31EE"/>
    <w:rsid w:val="00ED365F"/>
    <w:rsid w:val="00ED3BCF"/>
    <w:rsid w:val="00ED4717"/>
    <w:rsid w:val="00ED497B"/>
    <w:rsid w:val="00ED4DBB"/>
    <w:rsid w:val="00ED52C9"/>
    <w:rsid w:val="00ED584C"/>
    <w:rsid w:val="00ED7964"/>
    <w:rsid w:val="00ED7EE6"/>
    <w:rsid w:val="00EE0D35"/>
    <w:rsid w:val="00EE1170"/>
    <w:rsid w:val="00EE2735"/>
    <w:rsid w:val="00EE2F59"/>
    <w:rsid w:val="00EE4A86"/>
    <w:rsid w:val="00EE5599"/>
    <w:rsid w:val="00EE58D7"/>
    <w:rsid w:val="00EE629C"/>
    <w:rsid w:val="00EE6633"/>
    <w:rsid w:val="00EE6789"/>
    <w:rsid w:val="00EE6BCF"/>
    <w:rsid w:val="00EE6FED"/>
    <w:rsid w:val="00EF0A08"/>
    <w:rsid w:val="00EF0EDE"/>
    <w:rsid w:val="00EF1019"/>
    <w:rsid w:val="00EF3950"/>
    <w:rsid w:val="00EF3F75"/>
    <w:rsid w:val="00EF415B"/>
    <w:rsid w:val="00EF460A"/>
    <w:rsid w:val="00EF55D5"/>
    <w:rsid w:val="00EF57DA"/>
    <w:rsid w:val="00EF6650"/>
    <w:rsid w:val="00EF66D5"/>
    <w:rsid w:val="00EF754C"/>
    <w:rsid w:val="00F006C4"/>
    <w:rsid w:val="00F00751"/>
    <w:rsid w:val="00F03433"/>
    <w:rsid w:val="00F03B5D"/>
    <w:rsid w:val="00F03D0E"/>
    <w:rsid w:val="00F044E2"/>
    <w:rsid w:val="00F04A7A"/>
    <w:rsid w:val="00F05C2E"/>
    <w:rsid w:val="00F063D8"/>
    <w:rsid w:val="00F075B4"/>
    <w:rsid w:val="00F07ACC"/>
    <w:rsid w:val="00F1016B"/>
    <w:rsid w:val="00F10246"/>
    <w:rsid w:val="00F10998"/>
    <w:rsid w:val="00F11DF1"/>
    <w:rsid w:val="00F120C7"/>
    <w:rsid w:val="00F1275A"/>
    <w:rsid w:val="00F12B6E"/>
    <w:rsid w:val="00F13670"/>
    <w:rsid w:val="00F13A41"/>
    <w:rsid w:val="00F14A75"/>
    <w:rsid w:val="00F14BF6"/>
    <w:rsid w:val="00F16F96"/>
    <w:rsid w:val="00F174C5"/>
    <w:rsid w:val="00F20B5E"/>
    <w:rsid w:val="00F20D92"/>
    <w:rsid w:val="00F211C3"/>
    <w:rsid w:val="00F219F4"/>
    <w:rsid w:val="00F239D5"/>
    <w:rsid w:val="00F260A3"/>
    <w:rsid w:val="00F262C3"/>
    <w:rsid w:val="00F26C09"/>
    <w:rsid w:val="00F26E75"/>
    <w:rsid w:val="00F27888"/>
    <w:rsid w:val="00F27A02"/>
    <w:rsid w:val="00F303F2"/>
    <w:rsid w:val="00F306D1"/>
    <w:rsid w:val="00F30ACB"/>
    <w:rsid w:val="00F30F4D"/>
    <w:rsid w:val="00F32CD0"/>
    <w:rsid w:val="00F33835"/>
    <w:rsid w:val="00F338D4"/>
    <w:rsid w:val="00F33F01"/>
    <w:rsid w:val="00F34322"/>
    <w:rsid w:val="00F34A86"/>
    <w:rsid w:val="00F35248"/>
    <w:rsid w:val="00F358F4"/>
    <w:rsid w:val="00F36973"/>
    <w:rsid w:val="00F37C80"/>
    <w:rsid w:val="00F37CC2"/>
    <w:rsid w:val="00F40921"/>
    <w:rsid w:val="00F40D7C"/>
    <w:rsid w:val="00F4212E"/>
    <w:rsid w:val="00F44F42"/>
    <w:rsid w:val="00F45CD2"/>
    <w:rsid w:val="00F51550"/>
    <w:rsid w:val="00F5172C"/>
    <w:rsid w:val="00F51B08"/>
    <w:rsid w:val="00F5251C"/>
    <w:rsid w:val="00F5344F"/>
    <w:rsid w:val="00F54FE6"/>
    <w:rsid w:val="00F5636E"/>
    <w:rsid w:val="00F56FF8"/>
    <w:rsid w:val="00F57B28"/>
    <w:rsid w:val="00F57CFA"/>
    <w:rsid w:val="00F6082F"/>
    <w:rsid w:val="00F61B79"/>
    <w:rsid w:val="00F61D8E"/>
    <w:rsid w:val="00F62C87"/>
    <w:rsid w:val="00F64160"/>
    <w:rsid w:val="00F64E70"/>
    <w:rsid w:val="00F652E9"/>
    <w:rsid w:val="00F675EA"/>
    <w:rsid w:val="00F6775E"/>
    <w:rsid w:val="00F70B71"/>
    <w:rsid w:val="00F71799"/>
    <w:rsid w:val="00F7321F"/>
    <w:rsid w:val="00F73846"/>
    <w:rsid w:val="00F74EFB"/>
    <w:rsid w:val="00F7532E"/>
    <w:rsid w:val="00F75B66"/>
    <w:rsid w:val="00F765D1"/>
    <w:rsid w:val="00F772B5"/>
    <w:rsid w:val="00F773FE"/>
    <w:rsid w:val="00F778D7"/>
    <w:rsid w:val="00F80373"/>
    <w:rsid w:val="00F80995"/>
    <w:rsid w:val="00F816E5"/>
    <w:rsid w:val="00F81A75"/>
    <w:rsid w:val="00F8202F"/>
    <w:rsid w:val="00F8229F"/>
    <w:rsid w:val="00F833DE"/>
    <w:rsid w:val="00F83C69"/>
    <w:rsid w:val="00F84D5F"/>
    <w:rsid w:val="00F852CC"/>
    <w:rsid w:val="00F8643A"/>
    <w:rsid w:val="00F865DC"/>
    <w:rsid w:val="00F86B63"/>
    <w:rsid w:val="00F8700C"/>
    <w:rsid w:val="00F87B36"/>
    <w:rsid w:val="00F87C51"/>
    <w:rsid w:val="00F87EF1"/>
    <w:rsid w:val="00F91C66"/>
    <w:rsid w:val="00F92761"/>
    <w:rsid w:val="00F92B4B"/>
    <w:rsid w:val="00F937DB"/>
    <w:rsid w:val="00F942B1"/>
    <w:rsid w:val="00F95591"/>
    <w:rsid w:val="00F961B4"/>
    <w:rsid w:val="00F96C1C"/>
    <w:rsid w:val="00F9719F"/>
    <w:rsid w:val="00F975F2"/>
    <w:rsid w:val="00FA11F0"/>
    <w:rsid w:val="00FA1955"/>
    <w:rsid w:val="00FA1E8B"/>
    <w:rsid w:val="00FA46E0"/>
    <w:rsid w:val="00FA472D"/>
    <w:rsid w:val="00FA4869"/>
    <w:rsid w:val="00FA5195"/>
    <w:rsid w:val="00FA5301"/>
    <w:rsid w:val="00FA586A"/>
    <w:rsid w:val="00FA641A"/>
    <w:rsid w:val="00FA6B1B"/>
    <w:rsid w:val="00FB038A"/>
    <w:rsid w:val="00FB0548"/>
    <w:rsid w:val="00FB101C"/>
    <w:rsid w:val="00FB14CA"/>
    <w:rsid w:val="00FB34FD"/>
    <w:rsid w:val="00FB3847"/>
    <w:rsid w:val="00FB38A9"/>
    <w:rsid w:val="00FB3DE6"/>
    <w:rsid w:val="00FB538B"/>
    <w:rsid w:val="00FB59FF"/>
    <w:rsid w:val="00FB5BE9"/>
    <w:rsid w:val="00FB65AC"/>
    <w:rsid w:val="00FC0EA3"/>
    <w:rsid w:val="00FC109A"/>
    <w:rsid w:val="00FC1341"/>
    <w:rsid w:val="00FC144A"/>
    <w:rsid w:val="00FC2905"/>
    <w:rsid w:val="00FC2DBB"/>
    <w:rsid w:val="00FC33F1"/>
    <w:rsid w:val="00FC467F"/>
    <w:rsid w:val="00FC4DE0"/>
    <w:rsid w:val="00FC5132"/>
    <w:rsid w:val="00FC67F0"/>
    <w:rsid w:val="00FC7497"/>
    <w:rsid w:val="00FC7D43"/>
    <w:rsid w:val="00FC7F8F"/>
    <w:rsid w:val="00FD04E5"/>
    <w:rsid w:val="00FD0A05"/>
    <w:rsid w:val="00FD0FA5"/>
    <w:rsid w:val="00FD119D"/>
    <w:rsid w:val="00FD3DB2"/>
    <w:rsid w:val="00FD57CA"/>
    <w:rsid w:val="00FD5DC6"/>
    <w:rsid w:val="00FD5E36"/>
    <w:rsid w:val="00FD6124"/>
    <w:rsid w:val="00FD7336"/>
    <w:rsid w:val="00FD7A52"/>
    <w:rsid w:val="00FE08DD"/>
    <w:rsid w:val="00FE17FD"/>
    <w:rsid w:val="00FE28BB"/>
    <w:rsid w:val="00FE6281"/>
    <w:rsid w:val="00FE7293"/>
    <w:rsid w:val="00FE7C23"/>
    <w:rsid w:val="00FF0D5B"/>
    <w:rsid w:val="00FF13BD"/>
    <w:rsid w:val="00FF1709"/>
    <w:rsid w:val="00FF23C3"/>
    <w:rsid w:val="00FF254D"/>
    <w:rsid w:val="00FF30A3"/>
    <w:rsid w:val="00FF3854"/>
    <w:rsid w:val="00FF3DE9"/>
    <w:rsid w:val="00FF43B2"/>
    <w:rsid w:val="00FF51C8"/>
    <w:rsid w:val="00FF527F"/>
    <w:rsid w:val="00FF65CA"/>
    <w:rsid w:val="00FF661E"/>
    <w:rsid w:val="00FF66F9"/>
    <w:rsid w:val="00FF77ED"/>
    <w:rsid w:val="00FF7997"/>
    <w:rsid w:val="00FF7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qFormat="1"/>
    <w:lsdException w:name="heading 8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semiHidden="0" w:unhideWhenUsed="0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semiHidden="0" w:unhideWhenUsed="0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semiHidden="0" w:uiPriority="0" w:unhideWhenUsed="0"/>
    <w:lsdException w:name="List 2" w:locked="1"/>
    <w:lsdException w:name="List 3" w:locked="1" w:uiPriority="0"/>
    <w:lsdException w:name="List 4" w:semiHidden="0" w:uiPriority="0" w:unhideWhenUsed="0"/>
    <w:lsdException w:name="List 5" w:semiHidden="0" w:uiPriority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locked="1" w:uiPriority="1"/>
    <w:lsdException w:name="Body Text" w:semiHidden="0" w:unhideWhenUsed="0"/>
    <w:lsdException w:name="Body Text Indent" w:semiHidden="0" w:unhideWhenUsed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 w:uiPriority="0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semiHidden="0" w:unhideWhenUsed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780B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E6F90"/>
    <w:pPr>
      <w:keepNext/>
      <w:tabs>
        <w:tab w:val="left" w:pos="0"/>
        <w:tab w:val="num" w:pos="432"/>
      </w:tabs>
      <w:ind w:left="432" w:hanging="432"/>
      <w:jc w:val="both"/>
      <w:outlineLvl w:val="0"/>
    </w:pPr>
    <w:rPr>
      <w:rFonts w:eastAsia="Calibri"/>
    </w:rPr>
  </w:style>
  <w:style w:type="paragraph" w:styleId="Nagwek2">
    <w:name w:val="heading 2"/>
    <w:basedOn w:val="Normalny"/>
    <w:next w:val="Normalny"/>
    <w:link w:val="Nagwek2Znak"/>
    <w:qFormat/>
    <w:rsid w:val="00F33835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5051AB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link w:val="Nagwek4Znak"/>
    <w:qFormat/>
    <w:rsid w:val="00952E31"/>
    <w:pPr>
      <w:keepNext/>
      <w:widowControl/>
      <w:tabs>
        <w:tab w:val="left" w:pos="709"/>
        <w:tab w:val="num" w:pos="864"/>
      </w:tabs>
      <w:suppressAutoHyphens w:val="0"/>
      <w:spacing w:before="120" w:after="120"/>
      <w:ind w:left="864" w:hanging="864"/>
      <w:jc w:val="both"/>
      <w:outlineLvl w:val="3"/>
    </w:pPr>
    <w:rPr>
      <w:kern w:val="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052DD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952E31"/>
    <w:pPr>
      <w:keepNext/>
      <w:widowControl/>
      <w:tabs>
        <w:tab w:val="num" w:pos="1152"/>
      </w:tabs>
      <w:suppressAutoHyphens w:val="0"/>
      <w:spacing w:before="60"/>
      <w:ind w:left="1152" w:hanging="1152"/>
      <w:jc w:val="both"/>
      <w:outlineLvl w:val="5"/>
    </w:pPr>
    <w:rPr>
      <w:kern w:val="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52E31"/>
    <w:pPr>
      <w:keepNext/>
      <w:widowControl/>
      <w:tabs>
        <w:tab w:val="num" w:pos="1296"/>
      </w:tabs>
      <w:suppressAutoHyphens w:val="0"/>
      <w:spacing w:before="60"/>
      <w:ind w:left="1296" w:hanging="1296"/>
      <w:jc w:val="both"/>
      <w:outlineLvl w:val="6"/>
    </w:pPr>
    <w:rPr>
      <w:i/>
      <w:kern w:val="0"/>
      <w:sz w:val="22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52E31"/>
    <w:pPr>
      <w:keepNext/>
      <w:widowControl/>
      <w:tabs>
        <w:tab w:val="num" w:pos="1440"/>
      </w:tabs>
      <w:suppressAutoHyphens w:val="0"/>
      <w:spacing w:before="60"/>
      <w:ind w:left="1440" w:hanging="1440"/>
      <w:jc w:val="both"/>
      <w:outlineLvl w:val="7"/>
    </w:pPr>
    <w:rPr>
      <w:i/>
      <w:kern w:val="0"/>
      <w:sz w:val="22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052DD"/>
    <w:pPr>
      <w:keepNext/>
      <w:keepLines/>
      <w:spacing w:before="200"/>
      <w:outlineLvl w:val="8"/>
    </w:pPr>
    <w:rPr>
      <w:rFonts w:ascii="Cambria" w:eastAsia="Calibri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BE6F90"/>
    <w:rPr>
      <w:rFonts w:ascii="Times New Roman" w:hAnsi="Times New Roman"/>
      <w:kern w:val="1"/>
      <w:sz w:val="24"/>
      <w:lang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F33835"/>
    <w:rPr>
      <w:rFonts w:ascii="Cambria" w:hAnsi="Cambria"/>
      <w:b/>
      <w:color w:val="4F81BD"/>
      <w:kern w:val="1"/>
      <w:sz w:val="26"/>
      <w:lang w:eastAsia="ar-SA" w:bidi="ar-SA"/>
    </w:rPr>
  </w:style>
  <w:style w:type="character" w:customStyle="1" w:styleId="Nagwek3Znak">
    <w:name w:val="Nagłówek 3 Znak"/>
    <w:link w:val="Nagwek3"/>
    <w:uiPriority w:val="99"/>
    <w:semiHidden/>
    <w:locked/>
    <w:rsid w:val="005051AB"/>
    <w:rPr>
      <w:rFonts w:ascii="Cambria" w:hAnsi="Cambria" w:cs="Times New Roman"/>
      <w:color w:val="243F60"/>
      <w:kern w:val="1"/>
      <w:sz w:val="24"/>
      <w:szCs w:val="24"/>
      <w:lang w:eastAsia="ar-SA" w:bidi="ar-SA"/>
    </w:rPr>
  </w:style>
  <w:style w:type="character" w:customStyle="1" w:styleId="Nagwek5Znak">
    <w:name w:val="Nagłówek 5 Znak"/>
    <w:link w:val="Nagwek5"/>
    <w:uiPriority w:val="99"/>
    <w:semiHidden/>
    <w:locked/>
    <w:rsid w:val="006052DD"/>
    <w:rPr>
      <w:rFonts w:ascii="Cambria" w:hAnsi="Cambria"/>
      <w:color w:val="243F60"/>
      <w:kern w:val="1"/>
      <w:sz w:val="24"/>
      <w:lang w:eastAsia="ar-SA" w:bidi="ar-SA"/>
    </w:rPr>
  </w:style>
  <w:style w:type="character" w:customStyle="1" w:styleId="Nagwek9Znak">
    <w:name w:val="Nagłówek 9 Znak"/>
    <w:link w:val="Nagwek9"/>
    <w:uiPriority w:val="99"/>
    <w:semiHidden/>
    <w:locked/>
    <w:rsid w:val="006052DD"/>
    <w:rPr>
      <w:rFonts w:ascii="Cambria" w:hAnsi="Cambria"/>
      <w:i/>
      <w:color w:val="404040"/>
      <w:kern w:val="1"/>
      <w:sz w:val="20"/>
      <w:lang w:eastAsia="ar-SA" w:bidi="ar-SA"/>
    </w:rPr>
  </w:style>
  <w:style w:type="character" w:customStyle="1" w:styleId="WW8Num4z0">
    <w:name w:val="WW8Num4z0"/>
    <w:uiPriority w:val="99"/>
    <w:rsid w:val="00BE6F90"/>
  </w:style>
  <w:style w:type="character" w:customStyle="1" w:styleId="WW8Num5z0">
    <w:name w:val="WW8Num5z0"/>
    <w:uiPriority w:val="99"/>
    <w:rsid w:val="00BE6F90"/>
  </w:style>
  <w:style w:type="character" w:customStyle="1" w:styleId="WW8Num6z0">
    <w:name w:val="WW8Num6z0"/>
    <w:uiPriority w:val="99"/>
    <w:rsid w:val="00BE6F90"/>
    <w:rPr>
      <w:rFonts w:ascii="Symbol" w:hAnsi="Symbol"/>
    </w:rPr>
  </w:style>
  <w:style w:type="character" w:customStyle="1" w:styleId="WW8Num9z0">
    <w:name w:val="WW8Num9z0"/>
    <w:uiPriority w:val="99"/>
    <w:rsid w:val="00BE6F90"/>
    <w:rPr>
      <w:rFonts w:ascii="Symbol" w:hAnsi="Symbol"/>
      <w:b/>
    </w:rPr>
  </w:style>
  <w:style w:type="character" w:customStyle="1" w:styleId="WW8Num35z0">
    <w:name w:val="WW8Num35z0"/>
    <w:uiPriority w:val="99"/>
    <w:rsid w:val="00BE6F90"/>
    <w:rPr>
      <w:color w:val="auto"/>
    </w:rPr>
  </w:style>
  <w:style w:type="character" w:customStyle="1" w:styleId="WW8Num35z1">
    <w:name w:val="WW8Num35z1"/>
    <w:uiPriority w:val="99"/>
    <w:rsid w:val="00BE6F90"/>
    <w:rPr>
      <w:rFonts w:ascii="Book Antiqua" w:hAnsi="Book Antiqua"/>
      <w:color w:val="auto"/>
    </w:rPr>
  </w:style>
  <w:style w:type="character" w:customStyle="1" w:styleId="WW8Num36z0">
    <w:name w:val="WW8Num36z0"/>
    <w:uiPriority w:val="99"/>
    <w:rsid w:val="00BE6F90"/>
  </w:style>
  <w:style w:type="character" w:customStyle="1" w:styleId="WW8Num36z1">
    <w:name w:val="WW8Num36z1"/>
    <w:uiPriority w:val="99"/>
    <w:rsid w:val="00BE6F90"/>
    <w:rPr>
      <w:sz w:val="22"/>
    </w:rPr>
  </w:style>
  <w:style w:type="character" w:customStyle="1" w:styleId="WW8Num37z0">
    <w:name w:val="WW8Num37z0"/>
    <w:uiPriority w:val="99"/>
    <w:rsid w:val="00BE6F90"/>
  </w:style>
  <w:style w:type="character" w:customStyle="1" w:styleId="WW8Num39z0">
    <w:name w:val="WW8Num39z0"/>
    <w:uiPriority w:val="99"/>
    <w:rsid w:val="00BE6F90"/>
    <w:rPr>
      <w:color w:val="auto"/>
    </w:rPr>
  </w:style>
  <w:style w:type="character" w:customStyle="1" w:styleId="WW8Num42z1">
    <w:name w:val="WW8Num42z1"/>
    <w:uiPriority w:val="99"/>
    <w:rsid w:val="00BE6F90"/>
    <w:rPr>
      <w:rFonts w:ascii="Book Antiqua" w:hAnsi="Book Antiqua"/>
    </w:rPr>
  </w:style>
  <w:style w:type="character" w:customStyle="1" w:styleId="WW8Num44z0">
    <w:name w:val="WW8Num44z0"/>
    <w:uiPriority w:val="99"/>
    <w:rsid w:val="00BE6F90"/>
    <w:rPr>
      <w:rFonts w:ascii="Book Antiqua" w:hAnsi="Book Antiqua"/>
    </w:rPr>
  </w:style>
  <w:style w:type="character" w:customStyle="1" w:styleId="WW8Num44z1">
    <w:name w:val="WW8Num44z1"/>
    <w:uiPriority w:val="99"/>
    <w:rsid w:val="00BE6F90"/>
    <w:rPr>
      <w:rFonts w:ascii="Courier New" w:hAnsi="Courier New"/>
    </w:rPr>
  </w:style>
  <w:style w:type="character" w:customStyle="1" w:styleId="WW8Num44z2">
    <w:name w:val="WW8Num44z2"/>
    <w:uiPriority w:val="99"/>
    <w:rsid w:val="00BE6F90"/>
    <w:rPr>
      <w:rFonts w:ascii="Wingdings" w:hAnsi="Wingdings"/>
    </w:rPr>
  </w:style>
  <w:style w:type="character" w:customStyle="1" w:styleId="WW8Num44z3">
    <w:name w:val="WW8Num44z3"/>
    <w:uiPriority w:val="99"/>
    <w:rsid w:val="00BE6F90"/>
    <w:rPr>
      <w:rFonts w:ascii="Symbol" w:hAnsi="Symbol"/>
    </w:rPr>
  </w:style>
  <w:style w:type="character" w:customStyle="1" w:styleId="WW8Num45z0">
    <w:name w:val="WW8Num45z0"/>
    <w:uiPriority w:val="99"/>
    <w:rsid w:val="00BE6F90"/>
    <w:rPr>
      <w:rFonts w:ascii="Book Antiqua" w:hAnsi="Book Antiqua"/>
    </w:rPr>
  </w:style>
  <w:style w:type="character" w:customStyle="1" w:styleId="WW8Num45z1">
    <w:name w:val="WW8Num45z1"/>
    <w:uiPriority w:val="99"/>
    <w:rsid w:val="00BE6F90"/>
    <w:rPr>
      <w:rFonts w:ascii="Courier New" w:hAnsi="Courier New"/>
    </w:rPr>
  </w:style>
  <w:style w:type="character" w:customStyle="1" w:styleId="WW8Num45z2">
    <w:name w:val="WW8Num45z2"/>
    <w:uiPriority w:val="99"/>
    <w:rsid w:val="00BE6F90"/>
    <w:rPr>
      <w:rFonts w:ascii="Wingdings" w:hAnsi="Wingdings"/>
    </w:rPr>
  </w:style>
  <w:style w:type="character" w:customStyle="1" w:styleId="WW8Num45z3">
    <w:name w:val="WW8Num45z3"/>
    <w:uiPriority w:val="99"/>
    <w:rsid w:val="00BE6F90"/>
    <w:rPr>
      <w:rFonts w:ascii="Symbol" w:hAnsi="Symbol"/>
    </w:rPr>
  </w:style>
  <w:style w:type="character" w:customStyle="1" w:styleId="WW8Num46z0">
    <w:name w:val="WW8Num46z0"/>
    <w:uiPriority w:val="99"/>
    <w:rsid w:val="00BE6F90"/>
    <w:rPr>
      <w:color w:val="auto"/>
    </w:rPr>
  </w:style>
  <w:style w:type="character" w:customStyle="1" w:styleId="WW8Num46z1">
    <w:name w:val="WW8Num46z1"/>
    <w:uiPriority w:val="99"/>
    <w:rsid w:val="00BE6F90"/>
    <w:rPr>
      <w:rFonts w:ascii="Symbol" w:hAnsi="Symbol"/>
      <w:color w:val="auto"/>
      <w:sz w:val="16"/>
    </w:rPr>
  </w:style>
  <w:style w:type="character" w:customStyle="1" w:styleId="WW8Num48z0">
    <w:name w:val="WW8Num48z0"/>
    <w:uiPriority w:val="99"/>
    <w:rsid w:val="00BE6F90"/>
  </w:style>
  <w:style w:type="character" w:customStyle="1" w:styleId="WW8Num48z1">
    <w:name w:val="WW8Num48z1"/>
    <w:uiPriority w:val="99"/>
    <w:rsid w:val="00BE6F90"/>
    <w:rPr>
      <w:rFonts w:ascii="Book Antiqua" w:hAnsi="Book Antiqua"/>
    </w:rPr>
  </w:style>
  <w:style w:type="character" w:customStyle="1" w:styleId="WW8Num50z1">
    <w:name w:val="WW8Num50z1"/>
    <w:uiPriority w:val="99"/>
    <w:rsid w:val="00BE6F90"/>
    <w:rPr>
      <w:rFonts w:ascii="Book Antiqua" w:hAnsi="Book Antiqua"/>
    </w:rPr>
  </w:style>
  <w:style w:type="character" w:customStyle="1" w:styleId="WW8Num56z2">
    <w:name w:val="WW8Num56z2"/>
    <w:uiPriority w:val="99"/>
    <w:rsid w:val="00BE6F90"/>
    <w:rPr>
      <w:rFonts w:ascii="Symbol" w:hAnsi="Symbol"/>
    </w:rPr>
  </w:style>
  <w:style w:type="character" w:customStyle="1" w:styleId="WW8Num60z1">
    <w:name w:val="WW8Num60z1"/>
    <w:uiPriority w:val="99"/>
    <w:rsid w:val="00BE6F90"/>
    <w:rPr>
      <w:rFonts w:ascii="Book Antiqua" w:hAnsi="Book Antiqua"/>
    </w:rPr>
  </w:style>
  <w:style w:type="character" w:customStyle="1" w:styleId="Domylnaczcionkaakapitu1">
    <w:name w:val="Domyślna czcionka akapitu1"/>
    <w:uiPriority w:val="99"/>
    <w:rsid w:val="00BE6F90"/>
  </w:style>
  <w:style w:type="character" w:styleId="Hipercze">
    <w:name w:val="Hyperlink"/>
    <w:uiPriority w:val="99"/>
    <w:rsid w:val="00BE6F90"/>
    <w:rPr>
      <w:rFonts w:cs="Times New Roman"/>
      <w:color w:val="0000FF"/>
      <w:u w:val="single"/>
    </w:rPr>
  </w:style>
  <w:style w:type="paragraph" w:customStyle="1" w:styleId="Nagwek10">
    <w:name w:val="Nagłówek1"/>
    <w:basedOn w:val="Normalny"/>
    <w:next w:val="Tekstpodstawowy"/>
    <w:uiPriority w:val="99"/>
    <w:rsid w:val="00BE6F9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E6F90"/>
    <w:pPr>
      <w:spacing w:after="120"/>
    </w:pPr>
    <w:rPr>
      <w:rFonts w:eastAsia="Calibri"/>
      <w:color w:val="000000"/>
      <w:lang w:val="en-US"/>
    </w:rPr>
  </w:style>
  <w:style w:type="character" w:customStyle="1" w:styleId="TekstpodstawowyZnak">
    <w:name w:val="Tekst podstawowy Znak"/>
    <w:link w:val="Tekstpodstawowy"/>
    <w:uiPriority w:val="99"/>
    <w:locked/>
    <w:rsid w:val="00BE6F90"/>
    <w:rPr>
      <w:rFonts w:ascii="Times New Roman" w:hAnsi="Times New Roman"/>
      <w:color w:val="000000"/>
      <w:kern w:val="1"/>
      <w:sz w:val="24"/>
      <w:lang w:val="en-US" w:eastAsia="ar-SA" w:bidi="ar-SA"/>
    </w:rPr>
  </w:style>
  <w:style w:type="paragraph" w:styleId="Lista">
    <w:name w:val="List"/>
    <w:basedOn w:val="Tekstpodstawowy"/>
    <w:uiPriority w:val="99"/>
    <w:rsid w:val="00BE6F90"/>
    <w:rPr>
      <w:rFonts w:cs="Tahoma"/>
    </w:rPr>
  </w:style>
  <w:style w:type="paragraph" w:customStyle="1" w:styleId="Podpis1">
    <w:name w:val="Podpis1"/>
    <w:basedOn w:val="Normalny"/>
    <w:uiPriority w:val="99"/>
    <w:rsid w:val="00BE6F9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BE6F90"/>
    <w:pPr>
      <w:suppressLineNumbers/>
    </w:pPr>
    <w:rPr>
      <w:rFonts w:cs="Tahoma"/>
    </w:rPr>
  </w:style>
  <w:style w:type="paragraph" w:customStyle="1" w:styleId="WW-Tekstpodstawowy21">
    <w:name w:val="WW-Tekst podstawowy 21"/>
    <w:basedOn w:val="Normalny"/>
    <w:uiPriority w:val="99"/>
    <w:rsid w:val="00BE6F90"/>
    <w:pPr>
      <w:tabs>
        <w:tab w:val="left" w:pos="708"/>
      </w:tabs>
      <w:jc w:val="both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BE6F90"/>
    <w:pPr>
      <w:widowControl/>
      <w:spacing w:before="100" w:after="100"/>
      <w:jc w:val="both"/>
    </w:pPr>
    <w:rPr>
      <w:rFonts w:ascii="Book Antiqua" w:hAnsi="Book Antiqua" w:cs="Book Antiqua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BE6F90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BodyText21">
    <w:name w:val="Body Text 21"/>
    <w:basedOn w:val="Normalny"/>
    <w:uiPriority w:val="99"/>
    <w:rsid w:val="00BE6F90"/>
    <w:pPr>
      <w:widowControl/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BE6F90"/>
    <w:pPr>
      <w:tabs>
        <w:tab w:val="center" w:pos="4536"/>
        <w:tab w:val="right" w:pos="9072"/>
      </w:tabs>
      <w:jc w:val="both"/>
    </w:pPr>
    <w:rPr>
      <w:rFonts w:eastAsia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BE6F90"/>
    <w:rPr>
      <w:rFonts w:ascii="Times New Roman" w:hAnsi="Times New Roman"/>
      <w:kern w:val="1"/>
      <w:lang w:eastAsia="ar-SA" w:bidi="ar-SA"/>
    </w:rPr>
  </w:style>
  <w:style w:type="paragraph" w:customStyle="1" w:styleId="western">
    <w:name w:val="western"/>
    <w:basedOn w:val="Normalny"/>
    <w:uiPriority w:val="99"/>
    <w:rsid w:val="00BE6F90"/>
    <w:pPr>
      <w:widowControl/>
      <w:suppressAutoHyphens w:val="0"/>
      <w:spacing w:before="100" w:after="100"/>
    </w:pPr>
    <w:rPr>
      <w:rFonts w:eastAsia="Calibri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6F90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BE6F90"/>
    <w:rPr>
      <w:rFonts w:ascii="Times New Roman" w:hAnsi="Times New Roman"/>
      <w:kern w:val="1"/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BE6F90"/>
    <w:pPr>
      <w:widowControl/>
      <w:spacing w:after="120" w:line="480" w:lineRule="auto"/>
    </w:pPr>
    <w:rPr>
      <w:rFonts w:ascii="Book Antiqua" w:eastAsia="Calibri" w:hAnsi="Book Antiqua"/>
      <w:sz w:val="20"/>
      <w:szCs w:val="20"/>
    </w:rPr>
  </w:style>
  <w:style w:type="paragraph" w:customStyle="1" w:styleId="Zawartotabeli">
    <w:name w:val="Zawartość tabeli"/>
    <w:basedOn w:val="Normalny"/>
    <w:uiPriority w:val="99"/>
    <w:rsid w:val="00BE6F90"/>
    <w:pPr>
      <w:suppressLineNumbers/>
    </w:pPr>
  </w:style>
  <w:style w:type="paragraph" w:customStyle="1" w:styleId="Nagwektabeli">
    <w:name w:val="Nagłówek tabeli"/>
    <w:basedOn w:val="Zawartotabeli"/>
    <w:uiPriority w:val="99"/>
    <w:rsid w:val="00BE6F90"/>
    <w:pPr>
      <w:jc w:val="center"/>
    </w:pPr>
    <w:rPr>
      <w:b/>
      <w:bCs/>
    </w:rPr>
  </w:style>
  <w:style w:type="paragraph" w:customStyle="1" w:styleId="Default">
    <w:name w:val="Default"/>
    <w:uiPriority w:val="99"/>
    <w:qFormat/>
    <w:rsid w:val="00BE6F90"/>
    <w:pPr>
      <w:widowControl w:val="0"/>
      <w:autoSpaceDE w:val="0"/>
      <w:autoSpaceDN w:val="0"/>
      <w:adjustRightInd w:val="0"/>
    </w:pPr>
    <w:rPr>
      <w:rFonts w:ascii="Times New Roman PSMT" w:hAnsi="Times New Roman PSMT" w:cs="Times New Roman PSM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BE6F90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E6F90"/>
    <w:rPr>
      <w:rFonts w:ascii="Tahoma" w:hAnsi="Tahoma"/>
      <w:kern w:val="1"/>
      <w:sz w:val="16"/>
      <w:lang w:eastAsia="ar-SA" w:bidi="ar-SA"/>
    </w:rPr>
  </w:style>
  <w:style w:type="character" w:styleId="Pogrubienie">
    <w:name w:val="Strong"/>
    <w:uiPriority w:val="22"/>
    <w:qFormat/>
    <w:rsid w:val="002632C7"/>
    <w:rPr>
      <w:rFonts w:cs="Times New Roman"/>
      <w:b/>
    </w:rPr>
  </w:style>
  <w:style w:type="character" w:styleId="Odwoaniedokomentarza">
    <w:name w:val="annotation reference"/>
    <w:uiPriority w:val="99"/>
    <w:rsid w:val="006562F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562F5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562F5"/>
    <w:rPr>
      <w:rFonts w:ascii="Times New Roman" w:hAnsi="Times New Roman"/>
      <w:kern w:val="1"/>
      <w:sz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806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806E4"/>
    <w:rPr>
      <w:rFonts w:ascii="Times New Roman" w:hAnsi="Times New Roman"/>
      <w:b/>
      <w:kern w:val="1"/>
      <w:sz w:val="20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31403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131403"/>
    <w:rPr>
      <w:rFonts w:ascii="Times New Roman" w:hAnsi="Times New Roman"/>
      <w:kern w:val="1"/>
      <w:sz w:val="20"/>
      <w:lang w:eastAsia="ar-SA" w:bidi="ar-SA"/>
    </w:rPr>
  </w:style>
  <w:style w:type="character" w:styleId="Odwoanieprzypisukocowego">
    <w:name w:val="endnote reference"/>
    <w:uiPriority w:val="99"/>
    <w:semiHidden/>
    <w:rsid w:val="00131403"/>
    <w:rPr>
      <w:rFonts w:cs="Times New Roman"/>
      <w:vertAlign w:val="superscript"/>
    </w:rPr>
  </w:style>
  <w:style w:type="paragraph" w:customStyle="1" w:styleId="Styl1">
    <w:name w:val="Styl1"/>
    <w:basedOn w:val="Normalny"/>
    <w:uiPriority w:val="99"/>
    <w:rsid w:val="00B36C4A"/>
    <w:pPr>
      <w:widowControl/>
      <w:tabs>
        <w:tab w:val="num" w:pos="360"/>
      </w:tabs>
      <w:suppressAutoHyphens w:val="0"/>
      <w:autoSpaceDE w:val="0"/>
      <w:autoSpaceDN w:val="0"/>
      <w:adjustRightInd w:val="0"/>
      <w:jc w:val="both"/>
    </w:pPr>
    <w:rPr>
      <w:rFonts w:ascii="Arial" w:eastAsia="Calibri" w:hAnsi="Arial"/>
      <w:kern w:val="0"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BD7558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locked/>
    <w:rsid w:val="00BD7558"/>
    <w:rPr>
      <w:rFonts w:ascii="Times New Roman" w:hAnsi="Times New Roman"/>
      <w:kern w:val="1"/>
      <w:sz w:val="16"/>
      <w:lang w:eastAsia="ar-SA" w:bidi="ar-SA"/>
    </w:rPr>
  </w:style>
  <w:style w:type="paragraph" w:customStyle="1" w:styleId="zwykybezwcicia">
    <w:name w:val="zwykły_bez_wcięcia"/>
    <w:basedOn w:val="Normalny"/>
    <w:uiPriority w:val="99"/>
    <w:rsid w:val="00174F6A"/>
    <w:pPr>
      <w:numPr>
        <w:ilvl w:val="1"/>
        <w:numId w:val="1"/>
      </w:numPr>
    </w:pPr>
  </w:style>
  <w:style w:type="paragraph" w:styleId="Tekstpodstawowy2">
    <w:name w:val="Body Text 2"/>
    <w:basedOn w:val="Normalny"/>
    <w:link w:val="Tekstpodstawowy2Znak"/>
    <w:rsid w:val="00373441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locked/>
    <w:rsid w:val="00373441"/>
    <w:rPr>
      <w:rFonts w:ascii="Times New Roman" w:hAnsi="Times New Roman"/>
      <w:kern w:val="1"/>
      <w:sz w:val="24"/>
      <w:lang w:eastAsia="ar-SA" w:bidi="ar-SA"/>
    </w:rPr>
  </w:style>
  <w:style w:type="character" w:customStyle="1" w:styleId="tekstdokbold">
    <w:name w:val="tekst dok. bold"/>
    <w:uiPriority w:val="99"/>
    <w:rsid w:val="00AE51E0"/>
    <w:rPr>
      <w:b/>
    </w:rPr>
  </w:style>
  <w:style w:type="paragraph" w:styleId="Tekstpodstawowy3">
    <w:name w:val="Body Text 3"/>
    <w:basedOn w:val="Normalny"/>
    <w:link w:val="Tekstpodstawowy3Znak"/>
    <w:uiPriority w:val="99"/>
    <w:semiHidden/>
    <w:rsid w:val="00E80E8D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E80E8D"/>
    <w:rPr>
      <w:rFonts w:ascii="Times New Roman" w:hAnsi="Times New Roman"/>
      <w:kern w:val="1"/>
      <w:sz w:val="16"/>
      <w:lang w:eastAsia="ar-SA" w:bidi="ar-SA"/>
    </w:rPr>
  </w:style>
  <w:style w:type="character" w:customStyle="1" w:styleId="FontStyle11">
    <w:name w:val="Font Style11"/>
    <w:uiPriority w:val="99"/>
    <w:rsid w:val="005329C5"/>
    <w:rPr>
      <w:rFonts w:ascii="Arial Narrow" w:hAnsi="Arial Narrow"/>
    </w:rPr>
  </w:style>
  <w:style w:type="paragraph" w:customStyle="1" w:styleId="Typedudocument">
    <w:name w:val="Type du document"/>
    <w:basedOn w:val="Normalny"/>
    <w:next w:val="Normalny"/>
    <w:uiPriority w:val="99"/>
    <w:rsid w:val="00E3066E"/>
    <w:pPr>
      <w:widowControl/>
      <w:suppressAutoHyphens w:val="0"/>
      <w:spacing w:before="360"/>
      <w:jc w:val="center"/>
    </w:pPr>
    <w:rPr>
      <w:rFonts w:eastAsia="Calibri"/>
      <w:b/>
      <w:kern w:val="0"/>
      <w:szCs w:val="20"/>
      <w:lang w:val="en-GB" w:eastAsia="ko-KR"/>
    </w:rPr>
  </w:style>
  <w:style w:type="paragraph" w:customStyle="1" w:styleId="ts">
    <w:name w:val="ts"/>
    <w:basedOn w:val="Normalny"/>
    <w:uiPriority w:val="99"/>
    <w:rsid w:val="00E3066E"/>
    <w:pPr>
      <w:widowControl/>
      <w:suppressAutoHyphens w:val="0"/>
      <w:spacing w:before="100" w:beforeAutospacing="1" w:after="100" w:afterAutospacing="1"/>
      <w:jc w:val="center"/>
    </w:pPr>
    <w:rPr>
      <w:rFonts w:ascii="Arial" w:eastAsia="Calibri" w:hAnsi="Arial" w:cs="Arial"/>
      <w:b/>
      <w:bCs/>
      <w:color w:val="000000"/>
      <w:kern w:val="0"/>
      <w:sz w:val="28"/>
      <w:szCs w:val="28"/>
      <w:lang w:eastAsia="pl-PL"/>
    </w:rPr>
  </w:style>
  <w:style w:type="character" w:styleId="Numerstrony">
    <w:name w:val="page number"/>
    <w:uiPriority w:val="99"/>
    <w:rsid w:val="00E3066E"/>
    <w:rPr>
      <w:rFonts w:cs="Times New Roman"/>
    </w:rPr>
  </w:style>
  <w:style w:type="paragraph" w:styleId="Lista3">
    <w:name w:val="List 3"/>
    <w:basedOn w:val="Normalny"/>
    <w:rsid w:val="006052DD"/>
    <w:pPr>
      <w:ind w:left="849" w:hanging="283"/>
      <w:contextualSpacing/>
    </w:pPr>
  </w:style>
  <w:style w:type="paragraph" w:customStyle="1" w:styleId="text-3mezera">
    <w:name w:val="text - 3 mezera"/>
    <w:basedOn w:val="Normalny"/>
    <w:uiPriority w:val="99"/>
    <w:rsid w:val="006052DD"/>
    <w:pPr>
      <w:widowControl/>
      <w:suppressAutoHyphens w:val="0"/>
      <w:spacing w:after="120"/>
      <w:jc w:val="both"/>
      <w:outlineLvl w:val="0"/>
    </w:pPr>
    <w:rPr>
      <w:rFonts w:ascii="Arial" w:eastAsia="Calibri" w:hAnsi="Arial"/>
      <w:color w:val="000000"/>
      <w:kern w:val="0"/>
      <w:sz w:val="22"/>
      <w:szCs w:val="20"/>
      <w:lang w:eastAsia="pl-PL"/>
    </w:rPr>
  </w:style>
  <w:style w:type="paragraph" w:styleId="Wcicienormalne">
    <w:name w:val="Normal Indent"/>
    <w:basedOn w:val="Normalny"/>
    <w:uiPriority w:val="99"/>
    <w:rsid w:val="006052DD"/>
    <w:pPr>
      <w:widowControl/>
      <w:suppressAutoHyphens w:val="0"/>
      <w:ind w:left="708"/>
    </w:pPr>
    <w:rPr>
      <w:rFonts w:ascii="Arial" w:eastAsia="Calibri" w:hAnsi="Arial"/>
      <w:kern w:val="0"/>
      <w:sz w:val="20"/>
      <w:szCs w:val="20"/>
      <w:lang w:val="en-GB" w:eastAsia="en-US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6052DD"/>
    <w:pPr>
      <w:widowControl/>
      <w:suppressAutoHyphens w:val="0"/>
    </w:pPr>
    <w:rPr>
      <w:rFonts w:eastAsia="Calibri"/>
      <w:kern w:val="0"/>
      <w:lang w:eastAsia="pl-PL"/>
    </w:rPr>
  </w:style>
  <w:style w:type="character" w:customStyle="1" w:styleId="ZwrotgrzecznociowyZnak">
    <w:name w:val="Zwrot grzecznościowy Znak"/>
    <w:link w:val="Zwrotgrzecznociowy"/>
    <w:uiPriority w:val="99"/>
    <w:locked/>
    <w:rsid w:val="006052DD"/>
    <w:rPr>
      <w:rFonts w:ascii="Times New Roman" w:hAnsi="Times New Roman"/>
      <w:sz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6052DD"/>
    <w:pPr>
      <w:widowControl/>
      <w:suppressAutoHyphens w:val="0"/>
      <w:spacing w:after="120"/>
      <w:jc w:val="center"/>
    </w:pPr>
    <w:rPr>
      <w:rFonts w:ascii="Arial" w:eastAsia="Calibri" w:hAnsi="Arial"/>
      <w:b/>
      <w:kern w:val="0"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6052DD"/>
    <w:rPr>
      <w:rFonts w:ascii="Arial" w:hAnsi="Arial"/>
      <w:b/>
      <w:sz w:val="20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6052DD"/>
    <w:pPr>
      <w:widowControl/>
      <w:suppressAutoHyphens w:val="0"/>
      <w:jc w:val="center"/>
    </w:pPr>
    <w:rPr>
      <w:rFonts w:ascii="Arial" w:eastAsia="Calibri" w:hAnsi="Arial" w:cs="Arial"/>
      <w:b/>
      <w:kern w:val="0"/>
      <w:sz w:val="28"/>
      <w:szCs w:val="28"/>
      <w:u w:val="single"/>
      <w:lang w:eastAsia="pl-PL"/>
    </w:rPr>
  </w:style>
  <w:style w:type="paragraph" w:customStyle="1" w:styleId="Tekstpodstawowy1">
    <w:name w:val="Tekst podstawowy1"/>
    <w:basedOn w:val="Normalny"/>
    <w:uiPriority w:val="99"/>
    <w:rsid w:val="006052DD"/>
    <w:pPr>
      <w:keepLines/>
      <w:widowControl/>
      <w:suppressAutoHyphens w:val="0"/>
      <w:spacing w:after="120"/>
      <w:jc w:val="both"/>
    </w:pPr>
    <w:rPr>
      <w:rFonts w:ascii="Arial" w:eastAsia="Calibri" w:hAnsi="Arial"/>
      <w:kern w:val="0"/>
      <w:sz w:val="20"/>
      <w:szCs w:val="20"/>
      <w:lang w:eastAsia="en-US"/>
    </w:rPr>
  </w:style>
  <w:style w:type="table" w:styleId="Tabela-Siatka">
    <w:name w:val="Table Grid"/>
    <w:basedOn w:val="Standardowy"/>
    <w:uiPriority w:val="59"/>
    <w:locked/>
    <w:rsid w:val="00C07C6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semiHidden/>
    <w:rsid w:val="000B6E32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0B6E32"/>
    <w:rPr>
      <w:rFonts w:ascii="Times New Roman" w:hAnsi="Times New Roman"/>
      <w:kern w:val="1"/>
      <w:sz w:val="24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D5C46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D5C46"/>
    <w:rPr>
      <w:rFonts w:ascii="Times New Roman" w:hAnsi="Times New Roman"/>
      <w:kern w:val="1"/>
      <w:lang w:eastAsia="ar-SA" w:bidi="ar-SA"/>
    </w:rPr>
  </w:style>
  <w:style w:type="character" w:styleId="Odwoanieprzypisudolnego">
    <w:name w:val="footnote reference"/>
    <w:uiPriority w:val="99"/>
    <w:semiHidden/>
    <w:rsid w:val="008D5C46"/>
    <w:rPr>
      <w:rFonts w:cs="Times New Roman"/>
      <w:vertAlign w:val="superscript"/>
    </w:rPr>
  </w:style>
  <w:style w:type="paragraph" w:customStyle="1" w:styleId="Akapitzlist11">
    <w:name w:val="Akapit z listą11"/>
    <w:basedOn w:val="Normalny"/>
    <w:qFormat/>
    <w:rsid w:val="001F7F00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Numerowanie,Akapit z listą BS,sw tekst,Kolorowa lista — akcent 11,normalny tekst,List Paragraph,L1,Akapit z listą5,CW_Lista,Odstavec,Akapit z listą numerowaną,Podsis rysunku,lp1,Bullet List,FooterText,numbered,Paragraphe de liste1,列出段落,b1"/>
    <w:basedOn w:val="Normalny"/>
    <w:link w:val="AkapitzlistZnak"/>
    <w:uiPriority w:val="34"/>
    <w:qFormat/>
    <w:rsid w:val="00F219F4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,Kolorowa lista — akcent 11 Znak,normalny tekst Znak,List Paragraph Znak,L1 Znak,Akapit z listą5 Znak,CW_Lista Znak,Odstavec Znak,Akapit z listą numerowaną Znak,Podsis rysunku Znak"/>
    <w:link w:val="Akapitzlist"/>
    <w:uiPriority w:val="34"/>
    <w:qFormat/>
    <w:locked/>
    <w:rsid w:val="00BA1696"/>
    <w:rPr>
      <w:rFonts w:ascii="Times New Roman" w:hAnsi="Times New Roman"/>
      <w:kern w:val="1"/>
      <w:sz w:val="24"/>
      <w:lang w:eastAsia="ar-SA" w:bidi="ar-SA"/>
    </w:rPr>
  </w:style>
  <w:style w:type="paragraph" w:customStyle="1" w:styleId="Akapitzlist2">
    <w:name w:val="Akapit z listą2"/>
    <w:basedOn w:val="Normalny"/>
    <w:uiPriority w:val="34"/>
    <w:qFormat/>
    <w:rsid w:val="009D494D"/>
    <w:pPr>
      <w:ind w:left="720"/>
      <w:contextualSpacing/>
    </w:pPr>
  </w:style>
  <w:style w:type="paragraph" w:customStyle="1" w:styleId="A-SIWZRozdzia">
    <w:name w:val="A - SIWZ_Rozdział"/>
    <w:basedOn w:val="Normalny"/>
    <w:rsid w:val="0097462F"/>
    <w:pPr>
      <w:keepNext/>
      <w:widowControl/>
      <w:numPr>
        <w:numId w:val="4"/>
      </w:numPr>
      <w:suppressAutoHyphens w:val="0"/>
      <w:spacing w:before="360"/>
    </w:pPr>
    <w:rPr>
      <w:rFonts w:ascii="Tahoma" w:hAnsi="Tahoma"/>
      <w:b/>
      <w:kern w:val="0"/>
      <w:sz w:val="20"/>
      <w:lang w:eastAsia="pl-PL"/>
    </w:rPr>
  </w:style>
  <w:style w:type="paragraph" w:customStyle="1" w:styleId="A-SIWZustpnum">
    <w:name w:val="A - SIWZ_ustęp num"/>
    <w:basedOn w:val="Normalny"/>
    <w:rsid w:val="0097462F"/>
    <w:pPr>
      <w:widowControl/>
      <w:numPr>
        <w:ilvl w:val="1"/>
        <w:numId w:val="4"/>
      </w:numPr>
      <w:suppressAutoHyphens w:val="0"/>
      <w:spacing w:before="120"/>
    </w:pPr>
    <w:rPr>
      <w:rFonts w:ascii="Tahoma" w:hAnsi="Tahoma"/>
      <w:kern w:val="0"/>
      <w:sz w:val="20"/>
      <w:lang w:eastAsia="pl-PL"/>
    </w:rPr>
  </w:style>
  <w:style w:type="paragraph" w:customStyle="1" w:styleId="A-SIWZpodpunkt">
    <w:name w:val="A - SIWZ_podpunkt"/>
    <w:basedOn w:val="Normalny"/>
    <w:rsid w:val="0097462F"/>
    <w:pPr>
      <w:widowControl/>
      <w:numPr>
        <w:ilvl w:val="2"/>
        <w:numId w:val="4"/>
      </w:numPr>
      <w:suppressAutoHyphens w:val="0"/>
      <w:spacing w:before="60"/>
    </w:pPr>
    <w:rPr>
      <w:rFonts w:ascii="Tahoma" w:hAnsi="Tahoma"/>
      <w:kern w:val="0"/>
      <w:sz w:val="20"/>
      <w:lang w:eastAsia="pl-PL"/>
    </w:rPr>
  </w:style>
  <w:style w:type="paragraph" w:customStyle="1" w:styleId="A-SIWZpodpunktwyliczanka">
    <w:name w:val="A - SIWZ_podpunkt_wyliczanka"/>
    <w:basedOn w:val="A-SIWZpodpunkt"/>
    <w:qFormat/>
    <w:rsid w:val="0097462F"/>
    <w:pPr>
      <w:numPr>
        <w:ilvl w:val="3"/>
      </w:numPr>
      <w:spacing w:before="0"/>
    </w:pPr>
  </w:style>
  <w:style w:type="paragraph" w:styleId="Tekstpodstawowywcity">
    <w:name w:val="Body Text Indent"/>
    <w:basedOn w:val="Normalny"/>
    <w:link w:val="TekstpodstawowywcityZnak"/>
    <w:uiPriority w:val="99"/>
    <w:locked/>
    <w:rsid w:val="005051AB"/>
    <w:pPr>
      <w:spacing w:after="120"/>
      <w:ind w:left="283"/>
    </w:pPr>
    <w:rPr>
      <w:rFonts w:eastAsia="Calibri"/>
    </w:rPr>
  </w:style>
  <w:style w:type="character" w:customStyle="1" w:styleId="TekstpodstawowywcityZnak">
    <w:name w:val="Tekst podstawowy wcięty Znak"/>
    <w:link w:val="Tekstpodstawowywcity"/>
    <w:uiPriority w:val="99"/>
    <w:locked/>
    <w:rsid w:val="005051AB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customStyle="1" w:styleId="Blockquote">
    <w:name w:val="Blockquote"/>
    <w:uiPriority w:val="99"/>
    <w:qFormat/>
    <w:rsid w:val="005051AB"/>
    <w:pPr>
      <w:widowControl w:val="0"/>
      <w:spacing w:before="100" w:after="100"/>
      <w:ind w:left="360" w:right="360"/>
    </w:pPr>
    <w:rPr>
      <w:rFonts w:ascii="Times New Roman" w:eastAsia="Times New Roman" w:hAnsi="Times New Roman"/>
      <w:sz w:val="24"/>
      <w:szCs w:val="24"/>
    </w:rPr>
  </w:style>
  <w:style w:type="paragraph" w:customStyle="1" w:styleId="SGI-tredokumentunrartykuu">
    <w:name w:val="SGI - treść dokumentu (nr artykułu)"/>
    <w:basedOn w:val="Normalny"/>
    <w:uiPriority w:val="99"/>
    <w:qFormat/>
    <w:rsid w:val="000B6D9A"/>
    <w:pPr>
      <w:widowControl/>
      <w:numPr>
        <w:numId w:val="5"/>
      </w:numPr>
      <w:suppressAutoHyphens w:val="0"/>
      <w:spacing w:before="360" w:after="360" w:line="280" w:lineRule="atLeast"/>
      <w:jc w:val="center"/>
      <w:outlineLvl w:val="0"/>
    </w:pPr>
    <w:rPr>
      <w:b/>
      <w:kern w:val="0"/>
      <w:sz w:val="22"/>
      <w:szCs w:val="22"/>
      <w:lang w:eastAsia="pl-PL"/>
    </w:rPr>
  </w:style>
  <w:style w:type="paragraph" w:customStyle="1" w:styleId="SGI-tredokumentulistanumerowana-liczby">
    <w:name w:val="SGI - treść dokumentu (lista numerowana - liczby)"/>
    <w:basedOn w:val="Normalny"/>
    <w:link w:val="SGI-tredokumentulistanumerowana-liczbyZnak"/>
    <w:uiPriority w:val="99"/>
    <w:qFormat/>
    <w:rsid w:val="000B6D9A"/>
    <w:pPr>
      <w:widowControl/>
      <w:numPr>
        <w:ilvl w:val="1"/>
        <w:numId w:val="5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GI-tredokumentulistanumerowana-literyiniej">
    <w:name w:val="SGI - treść dokumentu (lista numerowana - litery i niżej)"/>
    <w:basedOn w:val="Normalny"/>
    <w:uiPriority w:val="99"/>
    <w:qFormat/>
    <w:rsid w:val="000B6D9A"/>
    <w:pPr>
      <w:widowControl/>
      <w:numPr>
        <w:ilvl w:val="2"/>
        <w:numId w:val="5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tylSGI-tredokumentulistanumerowana-liczbyNagwki1">
    <w:name w:val="Styl SGI - treść dokumentu (lista numerowana - liczby) + +Nagłówki...1"/>
    <w:basedOn w:val="SGI-tredokumentulistanumerowana-liczby"/>
    <w:rsid w:val="000B6D9A"/>
    <w:rPr>
      <w:rFonts w:ascii="Cambria" w:hAnsi="Cambria"/>
    </w:rPr>
  </w:style>
  <w:style w:type="character" w:customStyle="1" w:styleId="SGI-tredokumentulistanumerowana-liczbyZnak">
    <w:name w:val="SGI - treść dokumentu (lista numerowana - liczby) Znak"/>
    <w:link w:val="SGI-tredokumentulistanumerowana-liczby"/>
    <w:uiPriority w:val="99"/>
    <w:rsid w:val="00610E61"/>
    <w:rPr>
      <w:rFonts w:ascii="Times New Roman" w:eastAsia="Times New Roman" w:hAnsi="Times New Roman"/>
      <w:sz w:val="22"/>
      <w:szCs w:val="22"/>
    </w:rPr>
  </w:style>
  <w:style w:type="character" w:customStyle="1" w:styleId="Spistreci2">
    <w:name w:val="Spis treści (2)_"/>
    <w:link w:val="Spistreci20"/>
    <w:locked/>
    <w:rsid w:val="0015508E"/>
    <w:rPr>
      <w:rFonts w:ascii="Times New Roman" w:eastAsia="Times New Roman" w:hAnsi="Times New Roman"/>
      <w:b/>
      <w:bCs/>
      <w:sz w:val="20"/>
      <w:szCs w:val="20"/>
      <w:shd w:val="clear" w:color="auto" w:fill="FFFFFF"/>
    </w:rPr>
  </w:style>
  <w:style w:type="paragraph" w:customStyle="1" w:styleId="Spistreci20">
    <w:name w:val="Spis treści (2)"/>
    <w:basedOn w:val="Normalny"/>
    <w:link w:val="Spistreci2"/>
    <w:rsid w:val="0015508E"/>
    <w:pPr>
      <w:shd w:val="clear" w:color="auto" w:fill="FFFFFF"/>
      <w:suppressAutoHyphens w:val="0"/>
      <w:spacing w:before="540" w:after="300" w:line="0" w:lineRule="atLeast"/>
      <w:ind w:hanging="440"/>
      <w:jc w:val="both"/>
    </w:pPr>
    <w:rPr>
      <w:b/>
      <w:bCs/>
      <w:kern w:val="0"/>
      <w:sz w:val="20"/>
      <w:szCs w:val="20"/>
      <w:lang w:eastAsia="pl-PL"/>
    </w:rPr>
  </w:style>
  <w:style w:type="character" w:customStyle="1" w:styleId="Spistreci">
    <w:name w:val="Spis treści_"/>
    <w:link w:val="Spistreci0"/>
    <w:locked/>
    <w:rsid w:val="0015508E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15508E"/>
    <w:pPr>
      <w:shd w:val="clear" w:color="auto" w:fill="FFFFFF"/>
      <w:suppressAutoHyphens w:val="0"/>
      <w:spacing w:before="300" w:after="300" w:line="0" w:lineRule="atLeast"/>
      <w:ind w:hanging="440"/>
      <w:jc w:val="both"/>
    </w:pPr>
    <w:rPr>
      <w:kern w:val="0"/>
      <w:sz w:val="20"/>
      <w:szCs w:val="20"/>
      <w:lang w:eastAsia="pl-PL"/>
    </w:rPr>
  </w:style>
  <w:style w:type="character" w:customStyle="1" w:styleId="SpistreciPogrubienie">
    <w:name w:val="Spis treści + Pogrubienie"/>
    <w:rsid w:val="0015508E"/>
    <w:rPr>
      <w:rFonts w:ascii="Times New Roman" w:eastAsia="Times New Roman" w:hAnsi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/>
    </w:rPr>
  </w:style>
  <w:style w:type="paragraph" w:customStyle="1" w:styleId="Domylnie">
    <w:name w:val="Domyślnie"/>
    <w:uiPriority w:val="99"/>
    <w:qFormat/>
    <w:rsid w:val="005D14A7"/>
    <w:pPr>
      <w:widowControl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customStyle="1" w:styleId="TeksttreciGulimKursywaOdstpy0pt">
    <w:name w:val="Tekst treści + Gulim;Kursywa;Odstępy 0 pt"/>
    <w:rsid w:val="00D51799"/>
    <w:rPr>
      <w:rFonts w:ascii="Gulim" w:eastAsia="Gulim" w:hAnsi="Gulim" w:cs="Gulim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pl-PL"/>
    </w:rPr>
  </w:style>
  <w:style w:type="paragraph" w:styleId="Poprawka">
    <w:name w:val="Revision"/>
    <w:hidden/>
    <w:uiPriority w:val="99"/>
    <w:semiHidden/>
    <w:rsid w:val="00741E78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SGI-zaczniknumerzacznika">
    <w:name w:val="SGI - załącznik (numer załącznika)"/>
    <w:basedOn w:val="Normalny"/>
    <w:link w:val="SGI-zaczniknumerzacznikaZnak"/>
    <w:qFormat/>
    <w:rsid w:val="00455463"/>
    <w:pPr>
      <w:pageBreakBefore/>
      <w:widowControl/>
      <w:numPr>
        <w:numId w:val="6"/>
      </w:numPr>
      <w:suppressAutoHyphens w:val="0"/>
      <w:spacing w:line="280" w:lineRule="atLeast"/>
      <w:contextualSpacing/>
      <w:jc w:val="right"/>
    </w:pPr>
    <w:rPr>
      <w:kern w:val="0"/>
      <w:sz w:val="22"/>
      <w:szCs w:val="22"/>
      <w:lang w:eastAsia="pl-PL"/>
    </w:rPr>
  </w:style>
  <w:style w:type="character" w:customStyle="1" w:styleId="SGI-zaczniknumerzacznikaZnak">
    <w:name w:val="SGI - załącznik (numer załącznika) Znak"/>
    <w:link w:val="SGI-zaczniknumerzacznika"/>
    <w:rsid w:val="00455463"/>
    <w:rPr>
      <w:rFonts w:ascii="Times New Roman" w:eastAsia="Times New Roman" w:hAnsi="Times New Roman"/>
      <w:sz w:val="22"/>
      <w:szCs w:val="22"/>
    </w:rPr>
  </w:style>
  <w:style w:type="paragraph" w:customStyle="1" w:styleId="SGI-trezacznikalistanumerowana-liczby">
    <w:name w:val="SGI - treść załącznika (lista numerowana - liczby)"/>
    <w:basedOn w:val="Normalny"/>
    <w:qFormat/>
    <w:rsid w:val="00455463"/>
    <w:pPr>
      <w:widowControl/>
      <w:numPr>
        <w:ilvl w:val="1"/>
        <w:numId w:val="6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GI-trezacznikalistanumerowana-literyiniej">
    <w:name w:val="SGI - treść załącznika (lista numerowana - litery i niżej)"/>
    <w:basedOn w:val="Normalny"/>
    <w:qFormat/>
    <w:rsid w:val="00455463"/>
    <w:pPr>
      <w:widowControl/>
      <w:numPr>
        <w:ilvl w:val="2"/>
        <w:numId w:val="6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52E31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952E31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952E31"/>
    <w:rPr>
      <w:rFonts w:ascii="Times New Roman" w:eastAsia="Times New Roman" w:hAnsi="Times New Roman"/>
      <w:i/>
      <w:sz w:val="22"/>
    </w:rPr>
  </w:style>
  <w:style w:type="character" w:customStyle="1" w:styleId="Nagwek8Znak">
    <w:name w:val="Nagłówek 8 Znak"/>
    <w:basedOn w:val="Domylnaczcionkaakapitu"/>
    <w:link w:val="Nagwek8"/>
    <w:uiPriority w:val="99"/>
    <w:rsid w:val="00952E31"/>
    <w:rPr>
      <w:rFonts w:ascii="Times New Roman" w:eastAsia="Times New Roman" w:hAnsi="Times New Roman"/>
      <w:i/>
      <w:sz w:val="22"/>
    </w:rPr>
  </w:style>
  <w:style w:type="paragraph" w:styleId="Legenda">
    <w:name w:val="caption"/>
    <w:basedOn w:val="Normalny"/>
    <w:next w:val="Normalny"/>
    <w:qFormat/>
    <w:rsid w:val="00952E31"/>
    <w:pPr>
      <w:widowControl/>
      <w:suppressAutoHyphens w:val="0"/>
      <w:spacing w:line="360" w:lineRule="auto"/>
      <w:jc w:val="center"/>
    </w:pPr>
    <w:rPr>
      <w:rFonts w:ascii="Tahoma" w:hAnsi="Tahoma"/>
      <w:kern w:val="0"/>
      <w:sz w:val="36"/>
      <w:szCs w:val="20"/>
      <w:lang w:val="en-GB" w:eastAsia="pl-PL"/>
    </w:rPr>
  </w:style>
  <w:style w:type="paragraph" w:customStyle="1" w:styleId="SIWZ-punkty">
    <w:name w:val="SIWZ - punkty"/>
    <w:basedOn w:val="Normalny"/>
    <w:rsid w:val="00A14FB0"/>
    <w:pPr>
      <w:keepLines/>
      <w:widowControl/>
      <w:numPr>
        <w:ilvl w:val="1"/>
        <w:numId w:val="7"/>
      </w:numPr>
      <w:suppressAutoHyphens w:val="0"/>
      <w:spacing w:before="120"/>
    </w:pPr>
    <w:rPr>
      <w:rFonts w:ascii="Tahoma" w:hAnsi="Tahoma"/>
      <w:kern w:val="0"/>
      <w:sz w:val="20"/>
      <w:szCs w:val="20"/>
      <w:lang w:eastAsia="pl-PL"/>
    </w:rPr>
  </w:style>
  <w:style w:type="paragraph" w:customStyle="1" w:styleId="SIWZ-nagwekrozdziau">
    <w:name w:val="SIWZ - nagłówek rozdziału"/>
    <w:basedOn w:val="Nagwek2"/>
    <w:next w:val="Normalny"/>
    <w:rsid w:val="00A14FB0"/>
    <w:pPr>
      <w:keepLines w:val="0"/>
      <w:widowControl/>
      <w:numPr>
        <w:numId w:val="7"/>
      </w:numPr>
      <w:suppressAutoHyphens w:val="0"/>
      <w:spacing w:before="360" w:after="120"/>
    </w:pPr>
    <w:rPr>
      <w:rFonts w:ascii="Tahoma" w:eastAsia="Times New Roman" w:hAnsi="Tahoma"/>
      <w:color w:val="auto"/>
      <w:kern w:val="0"/>
      <w:sz w:val="20"/>
      <w:szCs w:val="20"/>
      <w:lang w:eastAsia="pl-PL"/>
    </w:rPr>
  </w:style>
  <w:style w:type="paragraph" w:customStyle="1" w:styleId="SIWZ-podpunktypunktwzwykych">
    <w:name w:val="SIWZ - podpunkty punktów zwykłych"/>
    <w:basedOn w:val="Normalny"/>
    <w:qFormat/>
    <w:rsid w:val="00A14FB0"/>
    <w:pPr>
      <w:widowControl/>
      <w:numPr>
        <w:ilvl w:val="2"/>
        <w:numId w:val="7"/>
      </w:numPr>
      <w:suppressAutoHyphens w:val="0"/>
      <w:spacing w:before="60"/>
    </w:pPr>
    <w:rPr>
      <w:rFonts w:ascii="Tahoma" w:hAnsi="Tahoma"/>
      <w:kern w:val="0"/>
      <w:sz w:val="20"/>
      <w:szCs w:val="22"/>
      <w:lang w:eastAsia="pl-PL"/>
    </w:rPr>
  </w:style>
  <w:style w:type="paragraph" w:customStyle="1" w:styleId="SIWZ-podpuntypodpunktw">
    <w:name w:val="SIWZ - podpunty podpunktów"/>
    <w:basedOn w:val="Normalny"/>
    <w:qFormat/>
    <w:rsid w:val="00A14FB0"/>
    <w:pPr>
      <w:widowControl/>
      <w:numPr>
        <w:ilvl w:val="3"/>
        <w:numId w:val="7"/>
      </w:numPr>
      <w:suppressAutoHyphens w:val="0"/>
      <w:spacing w:before="60"/>
    </w:pPr>
    <w:rPr>
      <w:rFonts w:ascii="Tahoma" w:hAnsi="Tahoma"/>
      <w:kern w:val="0"/>
      <w:sz w:val="20"/>
      <w:szCs w:val="20"/>
      <w:lang w:eastAsia="pl-PL"/>
    </w:rPr>
  </w:style>
  <w:style w:type="character" w:customStyle="1" w:styleId="h1">
    <w:name w:val="h1"/>
    <w:uiPriority w:val="99"/>
    <w:rsid w:val="00481283"/>
    <w:rPr>
      <w:rFonts w:cs="Times New Roman"/>
    </w:rPr>
  </w:style>
  <w:style w:type="paragraph" w:customStyle="1" w:styleId="LukStopka-adres">
    <w:name w:val="Luk_Stopka-adres"/>
    <w:basedOn w:val="Normalny"/>
    <w:qFormat/>
    <w:rsid w:val="005A47AE"/>
    <w:pPr>
      <w:widowControl/>
      <w:suppressAutoHyphens w:val="0"/>
      <w:spacing w:line="170" w:lineRule="exact"/>
    </w:pPr>
    <w:rPr>
      <w:rFonts w:asciiTheme="minorHAnsi" w:eastAsiaTheme="minorHAnsi" w:hAnsiTheme="minorHAnsi" w:cstheme="minorBidi"/>
      <w:noProof/>
      <w:color w:val="1F497D" w:themeColor="text2"/>
      <w:spacing w:val="4"/>
      <w:kern w:val="0"/>
      <w:sz w:val="14"/>
      <w:szCs w:val="14"/>
      <w:lang w:eastAsia="en-US"/>
    </w:rPr>
  </w:style>
  <w:style w:type="paragraph" w:customStyle="1" w:styleId="Normalny1">
    <w:name w:val="Normalny1"/>
    <w:rsid w:val="0009266C"/>
    <w:rPr>
      <w:rFonts w:ascii="Times New Roman" w:eastAsia="Times New Roman" w:hAnsi="Times New Roman"/>
      <w:sz w:val="24"/>
      <w:szCs w:val="24"/>
    </w:rPr>
  </w:style>
  <w:style w:type="table" w:customStyle="1" w:styleId="TableNormal">
    <w:name w:val="Table Normal"/>
    <w:rsid w:val="0009266C"/>
    <w:rPr>
      <w:rFonts w:ascii="Times New Roman" w:eastAsia="Times New Roman" w:hAnsi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1"/>
    <w:next w:val="Normalny1"/>
    <w:link w:val="PodtytuZnak"/>
    <w:rsid w:val="0009266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rsid w:val="0009266C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eksttreci3">
    <w:name w:val="Tekst treści (3)"/>
    <w:basedOn w:val="Domylnaczcionkaakapitu"/>
    <w:rsid w:val="006B54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pl-PL"/>
    </w:rPr>
  </w:style>
  <w:style w:type="paragraph" w:customStyle="1" w:styleId="Normalny2">
    <w:name w:val="Normalny2"/>
    <w:rsid w:val="001B03A7"/>
    <w:rPr>
      <w:rFonts w:ascii="Times New Roman" w:eastAsia="Times New Roman" w:hAnsi="Times New Roman"/>
      <w:sz w:val="24"/>
      <w:szCs w:val="24"/>
    </w:rPr>
  </w:style>
  <w:style w:type="paragraph" w:customStyle="1" w:styleId="m9044631426781865618msolistparagraph">
    <w:name w:val="m_9044631426781865618msolistparagraph"/>
    <w:basedOn w:val="Normalny"/>
    <w:rsid w:val="0094141F"/>
    <w:pPr>
      <w:widowControl/>
      <w:suppressAutoHyphens w:val="0"/>
      <w:spacing w:before="100" w:beforeAutospacing="1" w:after="100" w:afterAutospacing="1"/>
    </w:pPr>
    <w:rPr>
      <w:kern w:val="0"/>
      <w:lang w:eastAsia="pl-PL"/>
    </w:rPr>
  </w:style>
  <w:style w:type="character" w:customStyle="1" w:styleId="m9044631426781865618msofootnotereference">
    <w:name w:val="m_9044631426781865618msofootnotereference"/>
    <w:basedOn w:val="Domylnaczcionkaakapitu"/>
    <w:rsid w:val="0094141F"/>
  </w:style>
  <w:style w:type="paragraph" w:customStyle="1" w:styleId="MILis1">
    <w:name w:val="MILis1"/>
    <w:basedOn w:val="Normalny"/>
    <w:rsid w:val="00800ABC"/>
    <w:pPr>
      <w:keepNext/>
      <w:keepLines/>
      <w:widowControl/>
      <w:numPr>
        <w:numId w:val="46"/>
      </w:numPr>
      <w:suppressAutoHyphens w:val="0"/>
      <w:jc w:val="both"/>
    </w:pPr>
    <w:rPr>
      <w:rFonts w:ascii="Arial Narrow" w:hAnsi="Arial Narrow" w:cs="Arial"/>
      <w:bCs/>
      <w:kern w:val="32"/>
      <w:sz w:val="22"/>
      <w:szCs w:val="32"/>
      <w:lang w:eastAsia="pl-PL"/>
    </w:rPr>
  </w:style>
  <w:style w:type="paragraph" w:customStyle="1" w:styleId="MILis2">
    <w:name w:val="MILis2"/>
    <w:basedOn w:val="Normalny"/>
    <w:rsid w:val="00800ABC"/>
    <w:pPr>
      <w:widowControl/>
      <w:numPr>
        <w:ilvl w:val="1"/>
        <w:numId w:val="46"/>
      </w:numPr>
      <w:suppressAutoHyphens w:val="0"/>
      <w:jc w:val="both"/>
    </w:pPr>
    <w:rPr>
      <w:rFonts w:ascii="Arial Narrow" w:hAnsi="Arial Narrow" w:cs="Arial"/>
      <w:bCs/>
      <w:kern w:val="32"/>
      <w:sz w:val="22"/>
      <w:szCs w:val="32"/>
      <w:lang w:eastAsia="pl-PL"/>
    </w:rPr>
  </w:style>
  <w:style w:type="paragraph" w:customStyle="1" w:styleId="Nagwek20">
    <w:name w:val="Nagłówek2"/>
    <w:basedOn w:val="Normalny"/>
    <w:next w:val="Tekstpodstawowy"/>
    <w:rsid w:val="00987AC1"/>
    <w:pPr>
      <w:keepNext/>
      <w:widowControl/>
      <w:spacing w:before="240" w:after="120" w:line="276" w:lineRule="auto"/>
    </w:pPr>
    <w:rPr>
      <w:rFonts w:ascii="Arial" w:eastAsia="Microsoft YaHei" w:hAnsi="Arial" w:cs="Mangal"/>
      <w:kern w:val="0"/>
      <w:sz w:val="28"/>
      <w:szCs w:val="28"/>
    </w:rPr>
  </w:style>
  <w:style w:type="paragraph" w:customStyle="1" w:styleId="SGI-FZczerwony">
    <w:name w:val="SGI - &lt;FZ&gt; czerwony"/>
    <w:basedOn w:val="Normalny"/>
    <w:link w:val="SGI-FZczerwonyZnak"/>
    <w:qFormat/>
    <w:rsid w:val="00987AC1"/>
    <w:pPr>
      <w:widowControl/>
      <w:suppressAutoHyphens w:val="0"/>
      <w:spacing w:line="280" w:lineRule="atLeast"/>
      <w:jc w:val="both"/>
    </w:pPr>
    <w:rPr>
      <w:color w:val="FF0000"/>
      <w:kern w:val="0"/>
      <w:sz w:val="22"/>
      <w:szCs w:val="22"/>
      <w:lang w:eastAsia="pl-PL"/>
    </w:rPr>
  </w:style>
  <w:style w:type="character" w:customStyle="1" w:styleId="SGI-FZczerwonyZnak">
    <w:name w:val="SGI - &lt;FZ&gt; czerwony Znak"/>
    <w:basedOn w:val="Domylnaczcionkaakapitu"/>
    <w:link w:val="SGI-FZczerwony"/>
    <w:qFormat/>
    <w:rsid w:val="00987AC1"/>
    <w:rPr>
      <w:rFonts w:ascii="Times New Roman" w:eastAsia="Times New Roman" w:hAnsi="Times New Roman"/>
      <w:color w:val="FF0000"/>
      <w:sz w:val="22"/>
      <w:szCs w:val="22"/>
    </w:rPr>
  </w:style>
  <w:style w:type="character" w:customStyle="1" w:styleId="bartek0">
    <w:name w:val="bartek"/>
    <w:basedOn w:val="Domylnaczcionkaakapitu"/>
    <w:uiPriority w:val="1"/>
    <w:rsid w:val="00987AC1"/>
    <w:rPr>
      <w:rFonts w:ascii="Times New Roman" w:hAnsi="Times New Roman"/>
      <w:b/>
      <w:sz w:val="22"/>
    </w:rPr>
  </w:style>
  <w:style w:type="numbering" w:customStyle="1" w:styleId="Bartek">
    <w:name w:val="Bartek"/>
    <w:uiPriority w:val="99"/>
    <w:rsid w:val="008B138F"/>
    <w:pPr>
      <w:numPr>
        <w:numId w:val="50"/>
      </w:numPr>
    </w:pPr>
  </w:style>
  <w:style w:type="character" w:customStyle="1" w:styleId="WW8Num6z3">
    <w:name w:val="WW8Num6z3"/>
    <w:rsid w:val="008B138F"/>
    <w:rPr>
      <w:i w:val="0"/>
      <w:color w:val="000000"/>
    </w:rPr>
  </w:style>
  <w:style w:type="paragraph" w:customStyle="1" w:styleId="Tiret1">
    <w:name w:val="Tiret 1"/>
    <w:basedOn w:val="Normalny"/>
    <w:rsid w:val="008F193F"/>
    <w:pPr>
      <w:widowControl/>
      <w:numPr>
        <w:numId w:val="62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character" w:customStyle="1" w:styleId="Bodytext2">
    <w:name w:val="Body text (2)_"/>
    <w:basedOn w:val="Domylnaczcionkaakapitu"/>
    <w:link w:val="Bodytext20"/>
    <w:uiPriority w:val="99"/>
    <w:rsid w:val="009C3699"/>
    <w:rPr>
      <w:rFonts w:ascii="Arial" w:hAnsi="Arial" w:cs="Arial"/>
      <w:shd w:val="clear" w:color="auto" w:fill="FFFFFF"/>
    </w:rPr>
  </w:style>
  <w:style w:type="paragraph" w:customStyle="1" w:styleId="Bodytext20">
    <w:name w:val="Body text (2)"/>
    <w:basedOn w:val="Normalny"/>
    <w:link w:val="Bodytext2"/>
    <w:uiPriority w:val="99"/>
    <w:rsid w:val="009C3699"/>
    <w:pPr>
      <w:shd w:val="clear" w:color="auto" w:fill="FFFFFF"/>
      <w:suppressAutoHyphens w:val="0"/>
      <w:spacing w:before="360" w:after="840" w:line="224" w:lineRule="exact"/>
      <w:jc w:val="right"/>
    </w:pPr>
    <w:rPr>
      <w:rFonts w:ascii="Arial" w:eastAsia="Calibri" w:hAnsi="Arial" w:cs="Arial"/>
      <w:kern w:val="0"/>
      <w:sz w:val="20"/>
      <w:szCs w:val="20"/>
      <w:lang w:eastAsia="pl-PL"/>
    </w:rPr>
  </w:style>
  <w:style w:type="character" w:customStyle="1" w:styleId="fx-text">
    <w:name w:val="fx-text"/>
    <w:basedOn w:val="Domylnaczcionkaakapitu"/>
    <w:rsid w:val="0070643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5C9B"/>
    <w:rPr>
      <w:color w:val="605E5C"/>
      <w:shd w:val="clear" w:color="auto" w:fill="E1DFDD"/>
    </w:rPr>
  </w:style>
  <w:style w:type="paragraph" w:customStyle="1" w:styleId="Pa6">
    <w:name w:val="Pa6"/>
    <w:basedOn w:val="Normalny"/>
    <w:next w:val="Normalny"/>
    <w:uiPriority w:val="99"/>
    <w:rsid w:val="00A51062"/>
    <w:pPr>
      <w:widowControl/>
      <w:suppressAutoHyphens w:val="0"/>
      <w:autoSpaceDE w:val="0"/>
      <w:autoSpaceDN w:val="0"/>
      <w:adjustRightInd w:val="0"/>
      <w:spacing w:line="241" w:lineRule="atLeast"/>
    </w:pPr>
    <w:rPr>
      <w:rFonts w:ascii="Myriad Pro" w:eastAsiaTheme="minorEastAsia" w:hAnsi="Myriad Pro" w:cstheme="minorBidi"/>
      <w:kern w:val="0"/>
      <w:lang w:eastAsia="pl-PL"/>
    </w:rPr>
  </w:style>
  <w:style w:type="character" w:customStyle="1" w:styleId="hps">
    <w:name w:val="hps"/>
    <w:basedOn w:val="Domylnaczcionkaakapitu"/>
    <w:rsid w:val="00A51062"/>
  </w:style>
  <w:style w:type="character" w:styleId="Uwydatnienie">
    <w:name w:val="Emphasis"/>
    <w:basedOn w:val="Domylnaczcionkaakapitu"/>
    <w:uiPriority w:val="20"/>
    <w:qFormat/>
    <w:rsid w:val="00DA4344"/>
    <w:rPr>
      <w:i/>
      <w:iCs/>
    </w:rPr>
  </w:style>
  <w:style w:type="character" w:customStyle="1" w:styleId="ListLabel84">
    <w:name w:val="ListLabel 84"/>
    <w:qFormat/>
    <w:rsid w:val="00ED3BCF"/>
    <w:rPr>
      <w:rFonts w:ascii="Arial" w:hAnsi="Arial" w:cs="Segoe UI"/>
      <w:sz w:val="20"/>
    </w:rPr>
  </w:style>
  <w:style w:type="paragraph" w:customStyle="1" w:styleId="Podstawowy">
    <w:name w:val="Podstawowy"/>
    <w:basedOn w:val="Normalny"/>
    <w:uiPriority w:val="99"/>
    <w:qFormat/>
    <w:rsid w:val="000C70AE"/>
    <w:pPr>
      <w:widowControl/>
      <w:suppressAutoHyphens w:val="0"/>
      <w:spacing w:before="120" w:after="120"/>
      <w:jc w:val="both"/>
    </w:pPr>
    <w:rPr>
      <w:rFonts w:ascii="Calibri" w:hAnsi="Calibri" w:cs="Calibri"/>
      <w:color w:val="00000A"/>
      <w:kern w:val="0"/>
      <w:u w:color="000000"/>
      <w:lang w:eastAsia="pl-PL"/>
    </w:rPr>
  </w:style>
  <w:style w:type="character" w:customStyle="1" w:styleId="ListLabel77">
    <w:name w:val="ListLabel 77"/>
    <w:qFormat/>
    <w:rsid w:val="002A40A4"/>
    <w:rPr>
      <w:rFonts w:ascii="Arial" w:hAnsi="Arial" w:cs="Segoe UI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7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7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7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7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7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5B165-9B50-416B-8D9D-92574CBBE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3728</TotalTime>
  <Pages>10</Pages>
  <Words>2583</Words>
  <Characters>15499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</vt:lpstr>
    </vt:vector>
  </TitlesOfParts>
  <Company>Hewlett-Packard</Company>
  <LinksUpToDate>false</LinksUpToDate>
  <CharactersWithSpaces>18046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</dc:title>
  <dc:creator>\</dc:creator>
  <cp:lastModifiedBy>Michał Perzyński</cp:lastModifiedBy>
  <cp:revision>287</cp:revision>
  <cp:lastPrinted>2025-11-28T12:35:00Z</cp:lastPrinted>
  <dcterms:created xsi:type="dcterms:W3CDTF">2024-07-08T11:16:00Z</dcterms:created>
  <dcterms:modified xsi:type="dcterms:W3CDTF">2025-11-28T19:03:00Z</dcterms:modified>
</cp:coreProperties>
</file>